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A6157" w14:textId="77777777" w:rsidR="007200EB" w:rsidRPr="00E64C85" w:rsidRDefault="007200EB" w:rsidP="007200EB">
      <w:pPr>
        <w:ind w:firstLine="720"/>
        <w:jc w:val="center"/>
        <w:rPr>
          <w:b/>
        </w:rPr>
      </w:pPr>
      <w:r w:rsidRPr="00E64C85">
        <w:rPr>
          <w:b/>
          <w:bCs/>
        </w:rPr>
        <w:t>TECHNINĖ SPECIFIKACIJA</w:t>
      </w:r>
    </w:p>
    <w:p w14:paraId="15552B50" w14:textId="77777777" w:rsidR="007200EB" w:rsidRPr="001325A1" w:rsidRDefault="007200EB" w:rsidP="007200EB">
      <w:pPr>
        <w:ind w:left="5040" w:firstLine="480"/>
        <w:rPr>
          <w:sz w:val="22"/>
          <w:szCs w:val="22"/>
        </w:rPr>
      </w:pPr>
    </w:p>
    <w:p w14:paraId="5219663F" w14:textId="77777777" w:rsidR="007200EB" w:rsidRPr="00E64C85" w:rsidRDefault="007200EB" w:rsidP="007200EB">
      <w:pPr>
        <w:spacing w:after="200" w:line="276" w:lineRule="auto"/>
        <w:rPr>
          <w:rFonts w:eastAsia="Calibri"/>
          <w:color w:val="000000"/>
          <w:sz w:val="22"/>
          <w:szCs w:val="22"/>
          <w:lang w:eastAsia="en-US"/>
        </w:rPr>
      </w:pPr>
      <w:r w:rsidRPr="00E64C85">
        <w:rPr>
          <w:rFonts w:eastAsia="Calibri"/>
          <w:color w:val="000000"/>
          <w:sz w:val="22"/>
          <w:szCs w:val="22"/>
          <w:lang w:val="en-US" w:eastAsia="en-US"/>
        </w:rPr>
        <w:t xml:space="preserve">3 </w:t>
      </w:r>
      <w:proofErr w:type="spellStart"/>
      <w:r w:rsidRPr="00E64C85">
        <w:rPr>
          <w:rFonts w:eastAsia="Calibri"/>
          <w:color w:val="000000"/>
          <w:sz w:val="22"/>
          <w:szCs w:val="22"/>
          <w:lang w:val="en-US" w:eastAsia="en-US"/>
        </w:rPr>
        <w:t>objekto</w:t>
      </w:r>
      <w:proofErr w:type="spellEnd"/>
      <w:r w:rsidRPr="00E64C85">
        <w:rPr>
          <w:rFonts w:eastAsia="Calibri"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E64C85">
        <w:rPr>
          <w:rFonts w:eastAsia="Calibri"/>
          <w:color w:val="000000"/>
          <w:sz w:val="22"/>
          <w:szCs w:val="22"/>
          <w:lang w:val="en-US" w:eastAsia="en-US"/>
        </w:rPr>
        <w:t>dalis</w:t>
      </w:r>
      <w:proofErr w:type="spellEnd"/>
      <w:r w:rsidRPr="00E64C85">
        <w:rPr>
          <w:rFonts w:eastAsia="Calibri"/>
          <w:color w:val="000000"/>
          <w:sz w:val="22"/>
          <w:szCs w:val="22"/>
          <w:lang w:val="en-US" w:eastAsia="en-US"/>
        </w:rPr>
        <w:t>: “</w:t>
      </w:r>
      <w:r w:rsidRPr="00E64C85">
        <w:rPr>
          <w:rFonts w:eastAsia="Calibri"/>
          <w:color w:val="000000"/>
          <w:sz w:val="22"/>
          <w:szCs w:val="22"/>
          <w:lang w:eastAsia="en-US"/>
        </w:rPr>
        <w:t>Vytos poros varinių kabelių ir optinių gijų testavimo ir kokybės įvertinimo prietaisas” (1 vienetas)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2833"/>
        <w:gridCol w:w="3263"/>
        <w:gridCol w:w="2403"/>
      </w:tblGrid>
      <w:tr w:rsidR="007200EB" w:rsidRPr="00E64C85" w14:paraId="48444407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4670A" w14:textId="77777777" w:rsidR="007200EB" w:rsidRPr="00E64C85" w:rsidRDefault="007200EB" w:rsidP="007200EB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Eil. Nr.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1B08B" w14:textId="77777777" w:rsidR="007200EB" w:rsidRPr="00E64C85" w:rsidRDefault="007200EB" w:rsidP="007200EB">
            <w:pPr>
              <w:contextualSpacing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Techninių savybių aprašymas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E8A08" w14:textId="77777777" w:rsidR="007200EB" w:rsidRPr="00E64C85" w:rsidRDefault="007200EB" w:rsidP="007200EB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Reikalaujama parametro reikšmė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21DF7" w14:textId="77777777" w:rsidR="007200EB" w:rsidRPr="000C4D64" w:rsidRDefault="007200EB" w:rsidP="007200EB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Siūloma parametro reikšmė*</w:t>
            </w:r>
            <w:r w:rsidR="0080518B" w:rsidRPr="000C4D64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80518B" w:rsidRPr="000C4D64">
              <w:rPr>
                <w:rFonts w:eastAsia="Calibri"/>
                <w:b/>
                <w:color w:val="FF0000"/>
                <w:sz w:val="20"/>
                <w:szCs w:val="20"/>
                <w:lang w:eastAsia="en-US"/>
              </w:rPr>
              <w:t>(pildo tiekėjas)</w:t>
            </w:r>
          </w:p>
        </w:tc>
      </w:tr>
      <w:tr w:rsidR="007200EB" w:rsidRPr="00E64C85" w14:paraId="218EDEFB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9C54" w14:textId="77777777" w:rsidR="007200EB" w:rsidRPr="00E64C85" w:rsidRDefault="007200EB" w:rsidP="007200E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2FE9" w14:textId="77777777" w:rsidR="007200EB" w:rsidRPr="000C4D64" w:rsidRDefault="007200EB" w:rsidP="007200EB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Prietaiso paskirtis ir konstrukcija</w:t>
            </w:r>
          </w:p>
        </w:tc>
      </w:tr>
      <w:tr w:rsidR="007200EB" w:rsidRPr="00E64C85" w14:paraId="10CA71A9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CF4CA" w14:textId="77777777" w:rsidR="007200EB" w:rsidRPr="00E64C85" w:rsidRDefault="007200EB" w:rsidP="007200E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A64C" w14:textId="77777777" w:rsidR="007200EB" w:rsidRPr="00E64C85" w:rsidRDefault="007200EB" w:rsidP="007200E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paskirtis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3A54D" w14:textId="77777777" w:rsidR="007200EB" w:rsidRPr="00E64C85" w:rsidRDefault="007200EB" w:rsidP="007200E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Varinių ir šviesolaidinių kabelinių linijų 40G sertifikavimo prietaisas.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4B4B" w14:textId="09A06CE4" w:rsidR="007200EB" w:rsidRPr="000C4D64" w:rsidRDefault="00C2247D" w:rsidP="007200E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>Varinių ir šviesolaidinių kabelinių linijų 40G sertifikavimo prietaisas.</w:t>
            </w:r>
          </w:p>
        </w:tc>
      </w:tr>
      <w:tr w:rsidR="007200EB" w:rsidRPr="00E64C85" w14:paraId="2BD9FD05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72C13" w14:textId="77777777" w:rsidR="007200EB" w:rsidRPr="00E64C85" w:rsidRDefault="007200EB" w:rsidP="007200E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299EA" w14:textId="77777777" w:rsidR="007200EB" w:rsidRPr="00E64C85" w:rsidRDefault="007200EB" w:rsidP="007200E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tipas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64A5" w14:textId="77777777" w:rsidR="007200EB" w:rsidRPr="00E64C85" w:rsidRDefault="007200EB" w:rsidP="007200EB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Portabilus.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0874" w14:textId="6F5C39CE" w:rsidR="007200EB" w:rsidRPr="000C4D64" w:rsidRDefault="00C2247D" w:rsidP="007200E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>Portabilus</w:t>
            </w:r>
          </w:p>
        </w:tc>
      </w:tr>
      <w:tr w:rsidR="007200EB" w:rsidRPr="00E64C85" w14:paraId="489DB107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C691A" w14:textId="77777777" w:rsidR="007200EB" w:rsidRPr="00E64C85" w:rsidRDefault="007200EB" w:rsidP="007200E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04CE" w14:textId="77777777" w:rsidR="007200EB" w:rsidRPr="00E64C85" w:rsidRDefault="007200EB" w:rsidP="007200E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Matuojamų linijų tipai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1E10" w14:textId="77777777" w:rsidR="007200EB" w:rsidRPr="00E64C85" w:rsidRDefault="007200EB" w:rsidP="007200EB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Varinės, MultiMode Fiber (MMF) ir SingleMode Fiber (SMF)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33BD" w14:textId="3CCB741B" w:rsidR="007200EB" w:rsidRPr="000C4D64" w:rsidRDefault="00C2247D" w:rsidP="007200E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>Varinės, MultiMode Fiber (MMF) ir SingleMode Fiber (SMF)</w:t>
            </w:r>
          </w:p>
        </w:tc>
      </w:tr>
      <w:tr w:rsidR="00013A5B" w:rsidRPr="00E64C85" w14:paraId="1301628A" w14:textId="77777777" w:rsidTr="005065C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D2B70" w14:textId="77777777" w:rsidR="00013A5B" w:rsidRPr="00E64C85" w:rsidRDefault="00013A5B" w:rsidP="00013A5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855FB" w14:textId="77777777" w:rsidR="00013A5B" w:rsidRPr="00E64C85" w:rsidRDefault="00013A5B" w:rsidP="00013A5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Gamintojas ir modulių modeliai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76668" w14:textId="77777777" w:rsidR="00013A5B" w:rsidRPr="00E64C85" w:rsidRDefault="00013A5B" w:rsidP="00013A5B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7737D4">
              <w:rPr>
                <w:sz w:val="20"/>
                <w:szCs w:val="20"/>
              </w:rPr>
              <w:t>Nurodyti</w:t>
            </w:r>
            <w:r>
              <w:rPr>
                <w:sz w:val="20"/>
                <w:szCs w:val="20"/>
              </w:rPr>
              <w:t xml:space="preserve"> gamintoją,</w:t>
            </w:r>
            <w:r w:rsidRPr="007737D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platformos </w:t>
            </w:r>
            <w:r w:rsidRPr="007737D4">
              <w:rPr>
                <w:sz w:val="20"/>
                <w:szCs w:val="20"/>
              </w:rPr>
              <w:t>modelį</w:t>
            </w:r>
            <w:r>
              <w:rPr>
                <w:sz w:val="20"/>
                <w:szCs w:val="20"/>
              </w:rPr>
              <w:t xml:space="preserve"> ir komplektuojančių modulių modelius (pateikiant siulomos platformos ir modulių gamintojo kodus).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8816" w14:textId="77777777" w:rsidR="00C2247D" w:rsidRPr="000C4D64" w:rsidRDefault="00C2247D" w:rsidP="00C2247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0C4D64">
              <w:rPr>
                <w:rFonts w:eastAsiaTheme="minorHAnsi"/>
                <w:sz w:val="20"/>
                <w:szCs w:val="20"/>
                <w:lang w:eastAsia="en-US"/>
              </w:rPr>
              <w:t>VIAVI</w:t>
            </w:r>
          </w:p>
          <w:p w14:paraId="31909719" w14:textId="539BA369" w:rsidR="00013A5B" w:rsidRPr="000C4D64" w:rsidRDefault="00C2247D" w:rsidP="00C2247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Theme="minorHAnsi"/>
                <w:sz w:val="20"/>
                <w:szCs w:val="20"/>
                <w:lang w:eastAsia="en-US"/>
              </w:rPr>
              <w:t>NGC-4500-CuQEFMPO</w:t>
            </w:r>
          </w:p>
        </w:tc>
      </w:tr>
      <w:tr w:rsidR="005121BB" w:rsidRPr="00E64C85" w14:paraId="7620302A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E1469" w14:textId="77777777" w:rsidR="005121BB" w:rsidRPr="00E64C85" w:rsidRDefault="005121BB" w:rsidP="005121B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D689" w14:textId="77777777" w:rsidR="005121BB" w:rsidRPr="000C4D64" w:rsidRDefault="005121BB" w:rsidP="005121BB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Prietaiso ekranas</w:t>
            </w:r>
          </w:p>
        </w:tc>
      </w:tr>
      <w:tr w:rsidR="005121BB" w:rsidRPr="00E64C85" w14:paraId="6BEBDB06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4B8C3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F446" w14:textId="77777777" w:rsidR="005121BB" w:rsidRPr="00E64C85" w:rsidRDefault="005121BB" w:rsidP="005121BB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Ekrano savybės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D654" w14:textId="77777777" w:rsidR="005121BB" w:rsidRPr="00E64C85" w:rsidRDefault="005121BB" w:rsidP="005121BB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LCD, pritaikytas lietimui („Touch screen“), spalvotas.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3780" w14:textId="1E488B01" w:rsidR="005121BB" w:rsidRPr="000C4D64" w:rsidRDefault="00C2247D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>LCD Touch scren, spalvotas</w:t>
            </w:r>
          </w:p>
        </w:tc>
      </w:tr>
      <w:tr w:rsidR="005121BB" w:rsidRPr="00E64C85" w14:paraId="4E8854E2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77DB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DE02" w14:textId="77777777" w:rsidR="005121BB" w:rsidRPr="00E64C85" w:rsidRDefault="005121BB" w:rsidP="005121BB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Ekrano įstrižainė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B736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mažiau kaip: 5,8 colio.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6D36" w14:textId="671877FB" w:rsidR="005121BB" w:rsidRPr="000C4D64" w:rsidRDefault="00C2247D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>6“</w:t>
            </w:r>
          </w:p>
        </w:tc>
      </w:tr>
      <w:tr w:rsidR="005121BB" w:rsidRPr="00E64C85" w14:paraId="72C0CF34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D38A5" w14:textId="77777777" w:rsidR="005121BB" w:rsidRPr="00E64C85" w:rsidRDefault="005121BB" w:rsidP="005121B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FAEA" w14:textId="77777777" w:rsidR="005121BB" w:rsidRPr="000C4D64" w:rsidRDefault="005121BB" w:rsidP="005121BB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Prietaiso korpusas</w:t>
            </w:r>
          </w:p>
        </w:tc>
      </w:tr>
      <w:tr w:rsidR="005121BB" w:rsidRPr="00E64C85" w14:paraId="66227E2E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E2D1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5F8A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svoris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1564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daugiau kaip 1,6 kg (su baterija)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5228" w14:textId="4E93B6E7" w:rsidR="005121BB" w:rsidRPr="000C4D64" w:rsidRDefault="00C2247D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>1,4 kg</w:t>
            </w:r>
          </w:p>
        </w:tc>
      </w:tr>
      <w:tr w:rsidR="005121BB" w:rsidRPr="00E64C85" w14:paraId="35E7BE3E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86A6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6EBE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Galimybė plėsti prietaiso funkcionalumą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19BB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būti galimybė prijungti el. mikroskopą.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094E" w14:textId="5E70933E" w:rsidR="005121BB" w:rsidRPr="000C4D64" w:rsidRDefault="00C2247D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>Galima prjungti el. mikroskopą</w:t>
            </w:r>
          </w:p>
        </w:tc>
      </w:tr>
      <w:tr w:rsidR="005121BB" w:rsidRPr="00E64C85" w14:paraId="7247A1A7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A2040" w14:textId="77777777" w:rsidR="005121BB" w:rsidRPr="00E64C85" w:rsidRDefault="005121BB" w:rsidP="005121B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F4EA" w14:textId="77777777" w:rsidR="005121BB" w:rsidRPr="000C4D64" w:rsidRDefault="005121BB" w:rsidP="005121BB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Aplinkos sąlygos</w:t>
            </w:r>
          </w:p>
        </w:tc>
      </w:tr>
      <w:tr w:rsidR="005121BB" w:rsidRPr="00E64C85" w14:paraId="6690799E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16C0B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BCE2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Darbo su prietaisu aplinkos temperatūra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109B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blogiau kaip: nuo 0</w:t>
            </w:r>
            <w:r w:rsidRPr="00E64C85">
              <w:rPr>
                <w:rFonts w:eastAsia="Calibri"/>
                <w:color w:val="000000"/>
                <w:sz w:val="20"/>
                <w:szCs w:val="20"/>
                <w:vertAlign w:val="superscript"/>
                <w:lang w:eastAsia="en-US"/>
              </w:rPr>
              <w:t>º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C iki +40</w:t>
            </w:r>
            <w:r w:rsidRPr="00E64C85">
              <w:rPr>
                <w:rFonts w:eastAsia="Calibri"/>
                <w:color w:val="000000"/>
                <w:sz w:val="20"/>
                <w:szCs w:val="20"/>
                <w:vertAlign w:val="superscript"/>
                <w:lang w:eastAsia="en-US"/>
              </w:rPr>
              <w:t xml:space="preserve"> º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C.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D05E" w14:textId="13E29BFD" w:rsidR="005121BB" w:rsidRPr="000C4D64" w:rsidRDefault="00C2247D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>nuo 0</w:t>
            </w:r>
            <w:r w:rsidRPr="000C4D64">
              <w:rPr>
                <w:rFonts w:eastAsia="Calibri"/>
                <w:color w:val="000000"/>
                <w:sz w:val="20"/>
                <w:szCs w:val="20"/>
                <w:vertAlign w:val="superscript"/>
                <w:lang w:eastAsia="en-US"/>
              </w:rPr>
              <w:t>º</w:t>
            </w: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C iki +40</w:t>
            </w:r>
            <w:r w:rsidRPr="000C4D64">
              <w:rPr>
                <w:rFonts w:eastAsia="Calibri"/>
                <w:color w:val="000000"/>
                <w:sz w:val="20"/>
                <w:szCs w:val="20"/>
                <w:vertAlign w:val="superscript"/>
                <w:lang w:eastAsia="en-US"/>
              </w:rPr>
              <w:t xml:space="preserve"> º</w:t>
            </w: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C</w:t>
            </w:r>
          </w:p>
        </w:tc>
      </w:tr>
      <w:tr w:rsidR="005121BB" w:rsidRPr="00E64C85" w14:paraId="20220755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68993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AACF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saugojimo aplinkos temperatūra (be baterijos)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C24E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blogiau kaip: nuo –20</w:t>
            </w:r>
            <w:r w:rsidRPr="00E64C85">
              <w:rPr>
                <w:rFonts w:eastAsia="Calibri"/>
                <w:color w:val="000000"/>
                <w:sz w:val="20"/>
                <w:szCs w:val="20"/>
                <w:vertAlign w:val="superscript"/>
                <w:lang w:eastAsia="en-US"/>
              </w:rPr>
              <w:t>º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C iki +60</w:t>
            </w:r>
            <w:r w:rsidRPr="00E64C85">
              <w:rPr>
                <w:rFonts w:eastAsia="Calibri"/>
                <w:color w:val="000000"/>
                <w:sz w:val="20"/>
                <w:szCs w:val="20"/>
                <w:vertAlign w:val="superscript"/>
                <w:lang w:eastAsia="en-US"/>
              </w:rPr>
              <w:t xml:space="preserve"> º</w:t>
            </w: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C.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414E3" w14:textId="7CA7DBF7" w:rsidR="005121BB" w:rsidRPr="000C4D64" w:rsidRDefault="00C2247D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>nuo –20</w:t>
            </w:r>
            <w:r w:rsidRPr="000C4D64">
              <w:rPr>
                <w:rFonts w:eastAsia="Calibri"/>
                <w:color w:val="000000"/>
                <w:sz w:val="20"/>
                <w:szCs w:val="20"/>
                <w:vertAlign w:val="superscript"/>
                <w:lang w:eastAsia="en-US"/>
              </w:rPr>
              <w:t>º</w:t>
            </w: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C iki +60</w:t>
            </w:r>
            <w:r w:rsidRPr="000C4D64">
              <w:rPr>
                <w:rFonts w:eastAsia="Calibri"/>
                <w:color w:val="000000"/>
                <w:sz w:val="20"/>
                <w:szCs w:val="20"/>
                <w:vertAlign w:val="superscript"/>
                <w:lang w:eastAsia="en-US"/>
              </w:rPr>
              <w:t xml:space="preserve"> º</w:t>
            </w: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C</w:t>
            </w:r>
          </w:p>
        </w:tc>
      </w:tr>
      <w:tr w:rsidR="005121BB" w:rsidRPr="00E64C85" w14:paraId="7010866C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00A91" w14:textId="77777777" w:rsidR="005121BB" w:rsidRPr="00E64C85" w:rsidRDefault="005121BB" w:rsidP="005121B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407B" w14:textId="77777777" w:rsidR="005121BB" w:rsidRPr="000C4D64" w:rsidRDefault="005121BB" w:rsidP="005121BB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Maitinimas</w:t>
            </w:r>
          </w:p>
        </w:tc>
      </w:tr>
      <w:tr w:rsidR="005121BB" w:rsidRPr="00E64C85" w14:paraId="2D6FCFD4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D1F9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174B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maitinimas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9048" w14:textId="77777777" w:rsidR="005121BB" w:rsidRPr="00E64C85" w:rsidRDefault="005121BB" w:rsidP="005121B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blogiau kaip: Iš 100-240V kintamos srovės tinklo 50/60 Hz ir vidinių akumuliatorių.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F3B2" w14:textId="21A8A23A" w:rsidR="005121BB" w:rsidRPr="000C4D64" w:rsidRDefault="00C2247D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>Iš 100-240V kintamos srovės tinklo 50/60 Hz ir vidinių akumuliatorių.</w:t>
            </w:r>
          </w:p>
        </w:tc>
      </w:tr>
      <w:tr w:rsidR="005121BB" w:rsidRPr="00E64C85" w14:paraId="3BD80B88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4BB87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F6C5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Akumuliatorių baterijos tipas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BD67" w14:textId="77777777" w:rsidR="005121BB" w:rsidRPr="00E64C85" w:rsidRDefault="005121BB" w:rsidP="005121B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Li-Ion baterija ir jos pakrovėjas (jei nėra integruotas) turi būti pateikiami kartu su prietaisu.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1075" w14:textId="4590372C" w:rsidR="005121BB" w:rsidRPr="000C4D64" w:rsidRDefault="00C2247D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>Li-Ion baterija ir jos pateikiami kartu su prietaisu.</w:t>
            </w:r>
          </w:p>
        </w:tc>
      </w:tr>
      <w:tr w:rsidR="005121BB" w:rsidRPr="00E64C85" w14:paraId="1A5FCEF1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2EA1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C89B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Akumuliatoriaus darbo laikas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AE49" w14:textId="77777777" w:rsidR="005121BB" w:rsidRPr="00E64C85" w:rsidRDefault="005121BB" w:rsidP="005121B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mažiau kaip 8 val.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0767" w14:textId="315B048C" w:rsidR="005121BB" w:rsidRPr="000C4D64" w:rsidRDefault="00C2247D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>&gt;8 val.</w:t>
            </w:r>
          </w:p>
        </w:tc>
      </w:tr>
      <w:tr w:rsidR="005121BB" w:rsidRPr="00E64C85" w14:paraId="581BB27E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A2D4" w14:textId="77777777" w:rsidR="005121BB" w:rsidRPr="00E64C85" w:rsidRDefault="005121BB" w:rsidP="005121B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9075" w14:textId="77777777" w:rsidR="005121BB" w:rsidRPr="000C4D64" w:rsidRDefault="005121BB" w:rsidP="005121BB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Programinė įranga</w:t>
            </w:r>
          </w:p>
        </w:tc>
      </w:tr>
      <w:tr w:rsidR="005121BB" w:rsidRPr="00E64C85" w14:paraId="66953649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B6B62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5FC0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Programinė įranga su licencijomis darbui su prietaisu ir matavimais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D17B9" w14:textId="77777777" w:rsidR="005121BB" w:rsidRPr="00E64C85" w:rsidRDefault="005121BB" w:rsidP="005121B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būti.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FF47" w14:textId="13B93D17" w:rsidR="005121BB" w:rsidRPr="000C4D64" w:rsidRDefault="00C2247D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>Taip, pateikiama su prietaisu</w:t>
            </w:r>
          </w:p>
        </w:tc>
      </w:tr>
      <w:tr w:rsidR="005121BB" w:rsidRPr="00E64C85" w14:paraId="64F28AD0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07327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5078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Programinės įrangos darbui su matavimais kalbos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F95E" w14:textId="77777777" w:rsidR="005121BB" w:rsidRPr="00E64C85" w:rsidRDefault="005121BB" w:rsidP="005121B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lietuvių arba anglų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42AB" w14:textId="568518FD" w:rsidR="005121BB" w:rsidRPr="000C4D64" w:rsidRDefault="00C2247D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>Anglu k.</w:t>
            </w:r>
          </w:p>
        </w:tc>
      </w:tr>
      <w:tr w:rsidR="005121BB" w:rsidRPr="00E64C85" w14:paraId="432F3D40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2E98" w14:textId="77777777" w:rsidR="005121BB" w:rsidRPr="00E64C85" w:rsidRDefault="005121BB" w:rsidP="005121B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5FAD" w14:textId="77777777" w:rsidR="005121BB" w:rsidRPr="000C4D64" w:rsidRDefault="005121BB" w:rsidP="005121BB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Prietaiso sąsajos</w:t>
            </w:r>
          </w:p>
        </w:tc>
      </w:tr>
      <w:tr w:rsidR="005121BB" w:rsidRPr="00E64C85" w14:paraId="1D910A8D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D8C15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AE36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Šviesolaidinių linijų sąsajų testavimo tipai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2A60" w14:textId="77777777" w:rsidR="005121BB" w:rsidRPr="00E64C85" w:rsidRDefault="005121BB" w:rsidP="005121B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FC, SC, MPO (12skaidulu.).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A022" w14:textId="7B62B5C7" w:rsidR="005121BB" w:rsidRPr="000C4D64" w:rsidRDefault="00C2247D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>FC, SC, MPO (12 skaidulu).</w:t>
            </w:r>
          </w:p>
        </w:tc>
      </w:tr>
      <w:tr w:rsidR="005121BB" w:rsidRPr="00E64C85" w14:paraId="3B951FE9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80AA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D180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Varinių linijų testavimo sąsajų tipas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E9E0" w14:textId="77777777" w:rsidR="005121BB" w:rsidRPr="00E64C85" w:rsidRDefault="005121BB" w:rsidP="005121B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RJ45.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1010" w14:textId="37FF8262" w:rsidR="005121BB" w:rsidRPr="000C4D64" w:rsidRDefault="00C2247D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>RJ45</w:t>
            </w:r>
          </w:p>
        </w:tc>
      </w:tr>
      <w:tr w:rsidR="005121BB" w:rsidRPr="00E64C85" w14:paraId="670ACD4E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60F46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E446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sąsajos tipai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FDDC" w14:textId="77777777" w:rsidR="005121BB" w:rsidRPr="00E64C85" w:rsidRDefault="005121BB" w:rsidP="005121B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RJ45, USB.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D61C" w14:textId="5A373CCD" w:rsidR="005121BB" w:rsidRPr="000C4D64" w:rsidRDefault="00C2247D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>RJ45, USB</w:t>
            </w:r>
          </w:p>
        </w:tc>
      </w:tr>
      <w:tr w:rsidR="005121BB" w:rsidRPr="00E64C85" w14:paraId="7CCC4E94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32113" w14:textId="77777777" w:rsidR="005121BB" w:rsidRPr="00E64C85" w:rsidRDefault="005121BB" w:rsidP="005121B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936A" w14:textId="77777777" w:rsidR="005121BB" w:rsidRPr="000C4D64" w:rsidRDefault="005121BB" w:rsidP="005121BB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Prietaiso sertifikavimas</w:t>
            </w:r>
          </w:p>
        </w:tc>
      </w:tr>
      <w:tr w:rsidR="005121BB" w:rsidRPr="00E64C85" w14:paraId="219527B2" w14:textId="77777777" w:rsidTr="005065C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F7462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ADBE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Prietaisas privalo būti sertifikuotas šiems standartams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61934" w14:textId="77777777" w:rsidR="005121BB" w:rsidRPr="00E64C85" w:rsidRDefault="005121BB" w:rsidP="005121B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ANSI/TIA-1152 Level IIIe, IEC 61935-1 Levels</w:t>
            </w:r>
            <w:r w:rsidR="008C29F4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IIIe and IV, and Level V draft arba lygiaverčiams</w:t>
            </w:r>
            <w:r w:rsidR="00AB0FDD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CF28" w14:textId="03E2944C" w:rsidR="005121BB" w:rsidRPr="000C4D64" w:rsidRDefault="00C2247D" w:rsidP="00F1762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Theme="minorHAnsi"/>
                <w:sz w:val="20"/>
                <w:szCs w:val="20"/>
                <w:lang w:eastAsia="en-US"/>
              </w:rPr>
              <w:t>ANSI/TIA-1152 Level IIIe, IEC</w:t>
            </w:r>
            <w:r w:rsidR="00F1762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0C4D64">
              <w:rPr>
                <w:rFonts w:eastAsiaTheme="minorHAnsi"/>
                <w:sz w:val="20"/>
                <w:szCs w:val="20"/>
                <w:lang w:eastAsia="en-US"/>
              </w:rPr>
              <w:t>61935-1 Levels IIIe and IV, and Level V draft</w:t>
            </w:r>
          </w:p>
        </w:tc>
      </w:tr>
      <w:tr w:rsidR="005121BB" w:rsidRPr="00E64C85" w14:paraId="0F3A82FF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09C5F" w14:textId="77777777" w:rsidR="005121BB" w:rsidRPr="00E64C85" w:rsidRDefault="005121BB" w:rsidP="005121B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D801" w14:textId="77777777" w:rsidR="005121BB" w:rsidRPr="000C4D64" w:rsidRDefault="005121BB" w:rsidP="005121BB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Prietaso matavimo funkcijos</w:t>
            </w:r>
          </w:p>
        </w:tc>
      </w:tr>
      <w:tr w:rsidR="005121BB" w:rsidRPr="00E64C85" w14:paraId="07A10FAD" w14:textId="77777777" w:rsidTr="005065C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021F0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E1F5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Varinių linijų testavimas pagal standartus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351D1" w14:textId="77777777" w:rsidR="005121BB" w:rsidRPr="00E64C85" w:rsidRDefault="005121BB" w:rsidP="005121B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TIA 568-C.2 CAT 5e, 6, 6A, draft CAT 8, ISO/IEC 11801, EN 50173 Class D, E, EA,F, FA draft Class I and Clas</w:t>
            </w:r>
            <w:r w:rsidR="00AB0FDD">
              <w:rPr>
                <w:rFonts w:eastAsia="Calibri"/>
                <w:color w:val="000000"/>
                <w:sz w:val="20"/>
                <w:szCs w:val="20"/>
                <w:lang w:eastAsia="en-US"/>
              </w:rPr>
              <w:t>s II Permanent link and channel arba lygiaver</w:t>
            </w:r>
            <w:r w:rsidR="00860AB1">
              <w:rPr>
                <w:rFonts w:eastAsia="Calibri"/>
                <w:color w:val="000000"/>
                <w:sz w:val="20"/>
                <w:szCs w:val="20"/>
                <w:lang w:eastAsia="en-US"/>
              </w:rPr>
              <w:t>čius.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8249" w14:textId="752D742C" w:rsidR="005121BB" w:rsidRPr="000C4D64" w:rsidRDefault="00C2247D" w:rsidP="00C2247D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Theme="minorHAnsi"/>
                <w:sz w:val="20"/>
                <w:szCs w:val="20"/>
                <w:lang w:eastAsia="en-US"/>
              </w:rPr>
              <w:t>TIA 568-C.2 CAT 5e, 6, 6A, draft CAT 8, ISO/IEC 11801, EN 50173 Class D, E, EA, F, FA draft Class I and Class II Permanent link and channel</w:t>
            </w:r>
          </w:p>
        </w:tc>
      </w:tr>
      <w:tr w:rsidR="005121BB" w:rsidRPr="00E64C85" w14:paraId="337A050D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1B91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5A99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Varinių linijų testavimo dažnio ribos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8004" w14:textId="77777777" w:rsidR="005121BB" w:rsidRPr="00E64C85" w:rsidRDefault="005121BB" w:rsidP="005121B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siauriau kaip: nuo 1 iki 2450 MHz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EA86" w14:textId="172D4AA0" w:rsidR="005121BB" w:rsidRPr="000C4D64" w:rsidRDefault="00F459A6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Theme="minorHAnsi"/>
                <w:sz w:val="20"/>
                <w:szCs w:val="20"/>
                <w:lang w:eastAsia="en-US"/>
              </w:rPr>
              <w:t>1 iki 2,500 MHz</w:t>
            </w:r>
          </w:p>
        </w:tc>
      </w:tr>
      <w:tr w:rsidR="005121BB" w:rsidRPr="00E64C85" w14:paraId="3D015264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08C8D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EC57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Automatinio testo laikas Cat6A/Class EA režime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ADD5" w14:textId="77777777" w:rsidR="005121BB" w:rsidRPr="00E64C85" w:rsidRDefault="005121BB" w:rsidP="005121B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daugiau kaip: 10 sek.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9142" w14:textId="50904EF9" w:rsidR="005121BB" w:rsidRPr="000C4D64" w:rsidRDefault="000C4D64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>9 sek.</w:t>
            </w:r>
          </w:p>
        </w:tc>
      </w:tr>
      <w:tr w:rsidR="005121BB" w:rsidRPr="00E64C85" w14:paraId="49388AE2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28FC1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DF9E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Testuojamos varinės linijos ilgis „Dual end“ režimu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77A8" w14:textId="77777777" w:rsidR="005121BB" w:rsidRPr="00E64C85" w:rsidRDefault="005121BB" w:rsidP="005121B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mažiau kaip: 490 m.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37E7" w14:textId="60336DC9" w:rsidR="005121BB" w:rsidRPr="000C4D64" w:rsidRDefault="000C4D64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>500m</w:t>
            </w:r>
          </w:p>
        </w:tc>
      </w:tr>
      <w:tr w:rsidR="005121BB" w:rsidRPr="00E64C85" w14:paraId="6D60D27A" w14:textId="77777777" w:rsidTr="005065C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4E482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11FD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Varinių linijų matavimo tikslumo atitikimas standartams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1EAAE" w14:textId="77777777" w:rsidR="005121BB" w:rsidRPr="00E64C85" w:rsidRDefault="005121BB" w:rsidP="005121B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ANSI/TIA-1152 Level IIIe, IEC 6193</w:t>
            </w:r>
            <w:r w:rsidR="00685CD5">
              <w:rPr>
                <w:rFonts w:eastAsia="Calibri"/>
                <w:color w:val="000000"/>
                <w:sz w:val="20"/>
                <w:szCs w:val="20"/>
                <w:lang w:eastAsia="en-US"/>
              </w:rPr>
              <w:t>5-1 Level V arba lygiaverčiams.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F1E5" w14:textId="21F41A85" w:rsidR="005121BB" w:rsidRPr="000C4D64" w:rsidRDefault="000C4D64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>ANSI/TIA-1152 Level IIIe, IEC 61935-1 Level V</w:t>
            </w:r>
          </w:p>
        </w:tc>
      </w:tr>
      <w:tr w:rsidR="005121BB" w:rsidRPr="00E64C85" w14:paraId="1CCAC697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8EED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F6A3" w14:textId="77777777" w:rsidR="005121BB" w:rsidRPr="00E64C85" w:rsidRDefault="005121BB" w:rsidP="005121B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Varinių linijų „Pair-to-pair and power sum NEXT“ matavimo ribos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8B35" w14:textId="77777777" w:rsidR="005121BB" w:rsidRPr="00E64C85" w:rsidRDefault="005121BB" w:rsidP="005121B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siauriau kaip: 0 to 82 dB.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2860" w14:textId="1630289E" w:rsidR="005121BB" w:rsidRPr="000C4D64" w:rsidRDefault="000C4D64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Theme="minorHAnsi"/>
                <w:sz w:val="20"/>
                <w:szCs w:val="20"/>
                <w:lang w:eastAsia="en-US"/>
              </w:rPr>
              <w:t>0 to 85 dB,</w:t>
            </w:r>
          </w:p>
        </w:tc>
      </w:tr>
      <w:tr w:rsidR="005121BB" w:rsidRPr="00E64C85" w14:paraId="2AE8FF16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14EEC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72D3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MMF linijos matavimo ribos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E03E" w14:textId="77777777" w:rsidR="005121BB" w:rsidRPr="00E64C85" w:rsidRDefault="005121BB" w:rsidP="005121B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siauriau kaip: nuo 0 iki 990m.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9152" w14:textId="2E5E9229" w:rsidR="005121BB" w:rsidRPr="000C4D64" w:rsidRDefault="000C4D64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Theme="minorHAnsi"/>
                <w:sz w:val="20"/>
                <w:szCs w:val="20"/>
                <w:lang w:eastAsia="en-US"/>
              </w:rPr>
              <w:t>0 to 1,000 m</w:t>
            </w:r>
          </w:p>
        </w:tc>
      </w:tr>
      <w:tr w:rsidR="005121BB" w:rsidRPr="00E64C85" w14:paraId="1CD4376C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EB20E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8C5E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SMF linijos matavimo ribos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2BE59" w14:textId="77777777" w:rsidR="005121BB" w:rsidRPr="00E64C85" w:rsidRDefault="005121BB" w:rsidP="005121B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siauriau kaip: nuo 0 Iki 9050m.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521E" w14:textId="6A358CD2" w:rsidR="005121BB" w:rsidRPr="000C4D64" w:rsidRDefault="000C4D64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Theme="minorHAnsi"/>
                <w:sz w:val="20"/>
                <w:szCs w:val="20"/>
                <w:lang w:eastAsia="en-US"/>
              </w:rPr>
              <w:t>0 to 10,000 m,</w:t>
            </w:r>
          </w:p>
        </w:tc>
      </w:tr>
      <w:tr w:rsidR="005121BB" w:rsidRPr="00E64C85" w14:paraId="7EF90C27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EDAA4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8618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SMF/MMF linijos automatinio testo laikas „Dual end“ režimu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0942" w14:textId="77777777" w:rsidR="005121BB" w:rsidRPr="00E64C85" w:rsidRDefault="005121BB" w:rsidP="005121B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daugiau kaip: 7 sek.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6E7D8" w14:textId="4C32C8DA" w:rsidR="005121BB" w:rsidRPr="000C4D64" w:rsidRDefault="000C4D64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>6 sek.</w:t>
            </w:r>
          </w:p>
        </w:tc>
      </w:tr>
      <w:tr w:rsidR="005121BB" w:rsidRPr="00E64C85" w14:paraId="0E7F3742" w14:textId="77777777" w:rsidTr="005065C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2755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C8C3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SMF/MMF linijų testavimas pagal standartus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3B55C" w14:textId="77777777" w:rsidR="005121BB" w:rsidRPr="00E64C85" w:rsidRDefault="005121BB" w:rsidP="005121B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TIA-568.3, IEC 147</w:t>
            </w:r>
            <w:r w:rsidR="008123A6">
              <w:rPr>
                <w:rFonts w:eastAsia="Calibri"/>
                <w:color w:val="000000"/>
                <w:sz w:val="20"/>
                <w:szCs w:val="20"/>
                <w:lang w:eastAsia="en-US"/>
              </w:rPr>
              <w:t>63-3, ISO 11801, Network Limits arba lygiaverčius.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199F" w14:textId="77777777" w:rsidR="000C4D64" w:rsidRPr="000C4D64" w:rsidRDefault="000C4D64" w:rsidP="000C4D6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0C4D64">
              <w:rPr>
                <w:rFonts w:eastAsiaTheme="minorHAnsi"/>
                <w:sz w:val="20"/>
                <w:szCs w:val="20"/>
                <w:lang w:eastAsia="en-US"/>
              </w:rPr>
              <w:t>TIA-568.3, IEC 14763-3, ISO 11801,</w:t>
            </w:r>
          </w:p>
          <w:p w14:paraId="6E716010" w14:textId="52AFC047" w:rsidR="005121BB" w:rsidRPr="000C4D64" w:rsidRDefault="000C4D64" w:rsidP="000C4D64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Theme="minorHAnsi"/>
                <w:sz w:val="20"/>
                <w:szCs w:val="20"/>
                <w:lang w:eastAsia="en-US"/>
              </w:rPr>
              <w:t>Network Limits</w:t>
            </w:r>
          </w:p>
        </w:tc>
      </w:tr>
      <w:tr w:rsidR="005121BB" w:rsidRPr="00E64C85" w14:paraId="31E2E8E1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792C1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BD4C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MPO linijų testavimo parametrai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D584" w14:textId="77777777" w:rsidR="005121BB" w:rsidRPr="00E64C85" w:rsidRDefault="005121BB" w:rsidP="005121B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Loss per channel in graphical and tabular format, polarity of link (A, B, C, Custom), pass/fail against user set limit.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0FFD" w14:textId="77777777" w:rsidR="000C4D64" w:rsidRPr="000C4D64" w:rsidRDefault="000C4D64" w:rsidP="000C4D6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0C4D64">
              <w:rPr>
                <w:rFonts w:eastAsiaTheme="minorHAnsi"/>
                <w:sz w:val="20"/>
                <w:szCs w:val="20"/>
                <w:lang w:eastAsia="en-US"/>
              </w:rPr>
              <w:t>Loss per channel in graphical and</w:t>
            </w:r>
          </w:p>
          <w:p w14:paraId="3ABAF8AD" w14:textId="1510439F" w:rsidR="005121BB" w:rsidRPr="000C4D64" w:rsidRDefault="000C4D64" w:rsidP="000C4D64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Theme="minorHAnsi"/>
                <w:sz w:val="20"/>
                <w:szCs w:val="20"/>
                <w:lang w:eastAsia="en-US"/>
              </w:rPr>
              <w:t>tabular format, polarity of link (A, B, C, Custom), pass/fail against user set limit</w:t>
            </w:r>
          </w:p>
        </w:tc>
      </w:tr>
      <w:tr w:rsidR="005121BB" w:rsidRPr="00E64C85" w14:paraId="29E0E938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C605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9631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MPO linijos testo konfigūracijos pasirinkimai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B09E" w14:textId="77777777" w:rsidR="005121BB" w:rsidRPr="00E64C85" w:rsidRDefault="005121BB" w:rsidP="005121B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MPO-MPO, MPO-SC/LC.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5691" w14:textId="3C7A777D" w:rsidR="005121BB" w:rsidRPr="000C4D64" w:rsidRDefault="000C4D64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>MPO-MPO, MPO-SC/LC</w:t>
            </w:r>
          </w:p>
        </w:tc>
      </w:tr>
      <w:tr w:rsidR="005121BB" w:rsidRPr="00E64C85" w14:paraId="07D8F9DD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FDC71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9F62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MPO testo konfigūravimo pasirinkimai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659D" w14:textId="77777777" w:rsidR="005121BB" w:rsidRPr="00E64C85" w:rsidRDefault="005121BB" w:rsidP="005121B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Visų 12 skaidulų arba pasirinktinės skaidulos.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3146" w14:textId="5EA5425A" w:rsidR="005121BB" w:rsidRPr="000C4D64" w:rsidRDefault="000C4D64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>Visų 12 skaidulų arba pasirinktinės skaidulos.</w:t>
            </w:r>
          </w:p>
        </w:tc>
      </w:tr>
      <w:tr w:rsidR="005121BB" w:rsidRPr="00E64C85" w14:paraId="77E6862E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45F0" w14:textId="77777777" w:rsidR="005121BB" w:rsidRPr="00E64C85" w:rsidRDefault="005121BB" w:rsidP="005121B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D9EF" w14:textId="77777777" w:rsidR="005121BB" w:rsidRPr="000C4D64" w:rsidRDefault="005121BB" w:rsidP="005121BB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Matomos šviesos šaltinis</w:t>
            </w:r>
          </w:p>
        </w:tc>
      </w:tr>
      <w:tr w:rsidR="005121BB" w:rsidRPr="00E64C85" w14:paraId="311A0A74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832D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47EA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Bangos ilgis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AB6F" w14:textId="77777777" w:rsidR="005121BB" w:rsidRPr="00E64C85" w:rsidRDefault="005121BB" w:rsidP="005121B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prasčiau kaip: 650 nm.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897B" w14:textId="33FD687D" w:rsidR="005121BB" w:rsidRPr="000C4D64" w:rsidRDefault="000C4D64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>650 nm.</w:t>
            </w:r>
          </w:p>
        </w:tc>
      </w:tr>
      <w:tr w:rsidR="005121BB" w:rsidRPr="00E64C85" w14:paraId="131C2AE6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FC4A7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2392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Išėjimo galia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56E8" w14:textId="77777777" w:rsidR="005121BB" w:rsidRPr="00E64C85" w:rsidRDefault="005121BB" w:rsidP="005121B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Ne mažiau kaip: 0 dBm.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C4F8" w14:textId="4BE78907" w:rsidR="005121BB" w:rsidRPr="000C4D64" w:rsidRDefault="000C4D64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>0 dBm.</w:t>
            </w:r>
          </w:p>
        </w:tc>
      </w:tr>
      <w:tr w:rsidR="005121BB" w:rsidRPr="00E64C85" w14:paraId="518B87FC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67400" w14:textId="77777777" w:rsidR="005121BB" w:rsidRPr="00E64C85" w:rsidRDefault="005121BB" w:rsidP="005121B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F18E" w14:textId="77777777" w:rsidR="005121BB" w:rsidRPr="000C4D64" w:rsidRDefault="005121BB" w:rsidP="005121BB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Matuoklio priedai</w:t>
            </w:r>
          </w:p>
        </w:tc>
      </w:tr>
      <w:tr w:rsidR="005121BB" w:rsidRPr="00E64C85" w14:paraId="15EE68EA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BF9C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C78C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Su matuokliu pateikiami priedai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13B6" w14:textId="77777777" w:rsidR="005121BB" w:rsidRPr="00E64C85" w:rsidRDefault="005121BB" w:rsidP="005121B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būti pateikti visi priedai ir moduliai būtini Cat6A/Class EA Tier 1 SMF/MMF/MMF MPO matavimams atlikti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FC64" w14:textId="6D9DFDA3" w:rsidR="005121BB" w:rsidRPr="000C4D64" w:rsidRDefault="000C4D64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>Komplekte visi priedai Cat6A/Class EA Tier 1 SMF/MMF/MMF MPO matavimams atlikti</w:t>
            </w:r>
          </w:p>
        </w:tc>
      </w:tr>
      <w:tr w:rsidR="005121BB" w:rsidRPr="00E64C85" w14:paraId="41985A49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B91A7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99CB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Krepšys matuokliui ir priedams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F0C4" w14:textId="77777777" w:rsidR="005121BB" w:rsidRPr="00E64C85" w:rsidRDefault="005121BB" w:rsidP="005121B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būti.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57E3" w14:textId="54E77849" w:rsidR="005121BB" w:rsidRPr="000C4D64" w:rsidRDefault="000C4D64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>Pateikiama komplekte</w:t>
            </w:r>
          </w:p>
        </w:tc>
      </w:tr>
      <w:tr w:rsidR="005121BB" w:rsidRPr="00E64C85" w14:paraId="0ACCD62F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6C8D" w14:textId="77777777" w:rsidR="005121BB" w:rsidRPr="00E64C85" w:rsidRDefault="005121BB" w:rsidP="005121BB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2262" w14:textId="77777777" w:rsidR="005121BB" w:rsidRPr="000C4D64" w:rsidRDefault="005121BB" w:rsidP="005121BB">
            <w:pPr>
              <w:contextualSpacing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Techninis palaikymas</w:t>
            </w:r>
          </w:p>
        </w:tc>
      </w:tr>
      <w:tr w:rsidR="005121BB" w:rsidRPr="00E64C85" w14:paraId="0D2B3E2E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16E9C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56F3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Prietaiso kalibravimo sertifikatai su gamintojo išvada apie naudojimo galimybę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80EC" w14:textId="77777777" w:rsidR="005121BB" w:rsidRPr="00E64C85" w:rsidRDefault="005121BB" w:rsidP="005121B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Turi būti (1 komplektas)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8CA5" w14:textId="60A81265" w:rsidR="005121BB" w:rsidRPr="000C4D64" w:rsidRDefault="000C4D64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>Pateikiama su prietaisu</w:t>
            </w:r>
          </w:p>
        </w:tc>
      </w:tr>
      <w:tr w:rsidR="005121BB" w:rsidRPr="00E64C85" w14:paraId="7E284D19" w14:textId="77777777" w:rsidTr="007200E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D32F1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2549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Vartotojo instrukcija (lietuvių arba anglų kalbomis)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4447" w14:textId="77777777" w:rsidR="005121BB" w:rsidRPr="00E64C85" w:rsidRDefault="005121BB" w:rsidP="005121B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1 kompl. CD-ROM, arba el. formate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1AB4" w14:textId="6E017AC7" w:rsidR="005121BB" w:rsidRPr="000C4D64" w:rsidRDefault="000C4D64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>1 kompl</w:t>
            </w:r>
          </w:p>
        </w:tc>
      </w:tr>
      <w:tr w:rsidR="005121BB" w:rsidRPr="00E64C85" w14:paraId="2BD8C9C6" w14:textId="77777777" w:rsidTr="005065C6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A387" w14:textId="77777777" w:rsidR="005121BB" w:rsidRPr="00E64C85" w:rsidRDefault="005121BB" w:rsidP="005121BB">
            <w:pPr>
              <w:numPr>
                <w:ilvl w:val="1"/>
                <w:numId w:val="4"/>
              </w:numPr>
              <w:spacing w:after="200" w:line="276" w:lineRule="auto"/>
              <w:ind w:left="357" w:hanging="357"/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5E2B" w14:textId="77777777" w:rsidR="005121BB" w:rsidRPr="00E64C85" w:rsidRDefault="005121BB" w:rsidP="005121BB">
            <w:pPr>
              <w:contextualSpacing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Garantinis aptarnavimo laikotarpis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14F4B" w14:textId="77777777" w:rsidR="005121BB" w:rsidRDefault="001F5806" w:rsidP="005121B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Ne mažiau kaip</w:t>
            </w:r>
            <w:r w:rsidR="005121BB"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3 metai.</w:t>
            </w:r>
          </w:p>
          <w:p w14:paraId="28FBC883" w14:textId="77777777" w:rsidR="005121BB" w:rsidRPr="00E64C85" w:rsidRDefault="005121BB" w:rsidP="005121BB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Garantinio laikotarpio metu (3 metų laikotarpyje) įrenginiui turi būti atliktas vienas nemokamas kalibravimas).</w:t>
            </w:r>
          </w:p>
          <w:p w14:paraId="5E482261" w14:textId="77777777" w:rsidR="005121BB" w:rsidRPr="00E64C85" w:rsidRDefault="00B5026F" w:rsidP="00B5026F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Garantiniu laikotarpiu aptarnavimas atliekamas gam</w:t>
            </w:r>
            <w:bookmarkStart w:id="0" w:name="_GoBack"/>
            <w:bookmarkEnd w:id="0"/>
            <w:r w:rsidRPr="00E64C85">
              <w:rPr>
                <w:rFonts w:eastAsia="Calibri"/>
                <w:color w:val="000000"/>
                <w:sz w:val="20"/>
                <w:szCs w:val="20"/>
                <w:lang w:eastAsia="en-US"/>
              </w:rPr>
              <w:t>intojo serviso centre.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Sugedus įrenginiui, tiekėjas rūpinasi įrenginio pristatymu į garantinį centrą ir grąžinimu iš garantinio aptarnavimo centro.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C672" w14:textId="5126D0A6" w:rsidR="005121BB" w:rsidRPr="000C4D64" w:rsidRDefault="000C4D64" w:rsidP="000C4D64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Garantinis aptarnavimo laikotarpis: 3 metai. Garantinio laikotarpio metu (3 metų laikotarpyje) įrenginiui turi būti atliktas vienas nemokamas kalibravimas). Garantiniu laikotarpiu aptarnavimas atliekamas gamintojo serviso centre. Sugedus įrenginiui, tiekėjas rūpinasi </w:t>
            </w:r>
            <w:r w:rsidRPr="000C4D64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>įrenginio pristatymu į garantinį centrą ir grąžinimu iš garantinio aptarnavimo centro.</w:t>
            </w:r>
          </w:p>
        </w:tc>
      </w:tr>
    </w:tbl>
    <w:p w14:paraId="36C179E9" w14:textId="77777777" w:rsidR="007200EB" w:rsidRPr="00E64C85" w:rsidRDefault="007200EB" w:rsidP="007200EB">
      <w:pPr>
        <w:spacing w:after="200" w:line="276" w:lineRule="auto"/>
        <w:rPr>
          <w:rFonts w:eastAsia="Calibri"/>
          <w:color w:val="000000"/>
          <w:sz w:val="22"/>
          <w:szCs w:val="22"/>
          <w:lang w:eastAsia="en-US"/>
        </w:rPr>
      </w:pPr>
    </w:p>
    <w:sectPr w:rsidR="007200EB" w:rsidRPr="00E64C85" w:rsidSect="00C64865">
      <w:footerReference w:type="default" r:id="rId8"/>
      <w:pgSz w:w="11906" w:h="16838"/>
      <w:pgMar w:top="851" w:right="851" w:bottom="851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884BD7" w14:textId="77777777" w:rsidR="004E1A78" w:rsidRDefault="004E1A78" w:rsidP="006F1CB4">
      <w:r>
        <w:separator/>
      </w:r>
    </w:p>
  </w:endnote>
  <w:endnote w:type="continuationSeparator" w:id="0">
    <w:p w14:paraId="33EBA2F2" w14:textId="77777777" w:rsidR="004E1A78" w:rsidRDefault="004E1A78" w:rsidP="006F1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BA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94309098"/>
      <w:docPartObj>
        <w:docPartGallery w:val="Page Numbers (Bottom of Page)"/>
        <w:docPartUnique/>
      </w:docPartObj>
    </w:sdtPr>
    <w:sdtEndPr/>
    <w:sdtContent>
      <w:p w14:paraId="3663ED5A" w14:textId="5B40D22A" w:rsidR="00A80558" w:rsidRDefault="00A8055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71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2956964" w14:textId="77777777" w:rsidR="00A80558" w:rsidRDefault="00A805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62923B" w14:textId="77777777" w:rsidR="004E1A78" w:rsidRDefault="004E1A78" w:rsidP="006F1CB4">
      <w:r>
        <w:separator/>
      </w:r>
    </w:p>
  </w:footnote>
  <w:footnote w:type="continuationSeparator" w:id="0">
    <w:p w14:paraId="39172D7E" w14:textId="77777777" w:rsidR="004E1A78" w:rsidRDefault="004E1A78" w:rsidP="006F1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entnr3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right"/>
      <w:pPr>
        <w:tabs>
          <w:tab w:val="num" w:pos="421"/>
        </w:tabs>
        <w:ind w:left="421" w:firstLine="5"/>
      </w:pPr>
    </w:lvl>
  </w:abstractNum>
  <w:abstractNum w:abstractNumId="2" w15:restartNumberingAfterBreak="0">
    <w:nsid w:val="00000004"/>
    <w:multiLevelType w:val="multilevel"/>
    <w:tmpl w:val="BD62DD1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sz w:val="22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right"/>
      <w:pPr>
        <w:tabs>
          <w:tab w:val="num" w:pos="421"/>
        </w:tabs>
        <w:ind w:left="421" w:firstLine="5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-578"/>
        </w:tabs>
        <w:ind w:left="502" w:hanging="360"/>
      </w:pPr>
      <w:rPr>
        <w:rFonts w:eastAsia="Calibri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eastAsia="Calibri" w:hint="default"/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  <w:rPr>
        <w:rFonts w:eastAsia="Calibri" w:hint="default"/>
        <w:b w:val="0"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eastAsia="Calibri" w:hint="default"/>
        <w:b w:val="0"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  <w:rPr>
        <w:rFonts w:eastAsia="Calibri" w:hint="default"/>
        <w:b w:val="0"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eastAsia="Calibri" w:hint="default"/>
        <w:b w:val="0"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  <w:rPr>
        <w:rFonts w:eastAsia="Calibri" w:hint="default"/>
        <w:b w:val="0"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eastAsia="Calibri" w:hint="default"/>
        <w:b w:val="0"/>
        <w:bCs/>
      </w:rPr>
    </w:lvl>
  </w:abstractNum>
  <w:abstractNum w:abstractNumId="7" w15:restartNumberingAfterBreak="0">
    <w:nsid w:val="1C714184"/>
    <w:multiLevelType w:val="multilevel"/>
    <w:tmpl w:val="BB0077F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9E20C16"/>
    <w:multiLevelType w:val="multilevel"/>
    <w:tmpl w:val="A7F010CE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7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9" w15:restartNumberingAfterBreak="0">
    <w:nsid w:val="3986147B"/>
    <w:multiLevelType w:val="multilevel"/>
    <w:tmpl w:val="6E2E63F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pStyle w:val="Normalgaramond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0" w15:restartNumberingAfterBreak="0">
    <w:nsid w:val="42711A19"/>
    <w:multiLevelType w:val="multilevel"/>
    <w:tmpl w:val="DF660344"/>
    <w:lvl w:ilvl="0">
      <w:start w:val="1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36A69CC"/>
    <w:multiLevelType w:val="multilevel"/>
    <w:tmpl w:val="B88E9AB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 w15:restartNumberingAfterBreak="0">
    <w:nsid w:val="47925F09"/>
    <w:multiLevelType w:val="multilevel"/>
    <w:tmpl w:val="706C72B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50E407D5"/>
    <w:multiLevelType w:val="multilevel"/>
    <w:tmpl w:val="73807A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75AB685B"/>
    <w:multiLevelType w:val="hybridMultilevel"/>
    <w:tmpl w:val="FF945498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E76494"/>
    <w:multiLevelType w:val="multilevel"/>
    <w:tmpl w:val="81726902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6" w15:restartNumberingAfterBreak="0">
    <w:nsid w:val="77862028"/>
    <w:multiLevelType w:val="multilevel"/>
    <w:tmpl w:val="DCE00608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F2170F0"/>
    <w:multiLevelType w:val="multilevel"/>
    <w:tmpl w:val="8D9C32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num w:numId="1">
    <w:abstractNumId w:val="0"/>
    <w:lvlOverride w:ilvl="0">
      <w:lvl w:ilvl="0">
        <w:start w:val="1"/>
        <w:numFmt w:val="bullet"/>
        <w:pStyle w:val="lentnr3"/>
        <w:lvlText w:val=""/>
        <w:lvlJc w:val="left"/>
        <w:pPr>
          <w:tabs>
            <w:tab w:val="num" w:pos="927"/>
          </w:tabs>
          <w:ind w:left="0" w:firstLine="567"/>
        </w:pPr>
        <w:rPr>
          <w:rFonts w:ascii="Symbol" w:hAnsi="Symbol" w:hint="default"/>
        </w:rPr>
      </w:lvl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7"/>
  </w:num>
  <w:num w:numId="14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8B4"/>
    <w:rsid w:val="00000628"/>
    <w:rsid w:val="00000785"/>
    <w:rsid w:val="00002648"/>
    <w:rsid w:val="000057C1"/>
    <w:rsid w:val="00006372"/>
    <w:rsid w:val="000139BD"/>
    <w:rsid w:val="00013A5B"/>
    <w:rsid w:val="00015AF6"/>
    <w:rsid w:val="00016D32"/>
    <w:rsid w:val="00020F6B"/>
    <w:rsid w:val="00030525"/>
    <w:rsid w:val="00030958"/>
    <w:rsid w:val="00030F09"/>
    <w:rsid w:val="000315EC"/>
    <w:rsid w:val="00031BD9"/>
    <w:rsid w:val="00032BBE"/>
    <w:rsid w:val="0003749F"/>
    <w:rsid w:val="00037ADD"/>
    <w:rsid w:val="000419AB"/>
    <w:rsid w:val="00043827"/>
    <w:rsid w:val="00045B44"/>
    <w:rsid w:val="00046D07"/>
    <w:rsid w:val="0005078D"/>
    <w:rsid w:val="000513E8"/>
    <w:rsid w:val="00052910"/>
    <w:rsid w:val="00053725"/>
    <w:rsid w:val="00053848"/>
    <w:rsid w:val="00056188"/>
    <w:rsid w:val="000642BF"/>
    <w:rsid w:val="00065BB9"/>
    <w:rsid w:val="00066D95"/>
    <w:rsid w:val="00066F64"/>
    <w:rsid w:val="00072B27"/>
    <w:rsid w:val="00076186"/>
    <w:rsid w:val="0008092E"/>
    <w:rsid w:val="00081568"/>
    <w:rsid w:val="0008323B"/>
    <w:rsid w:val="0009221A"/>
    <w:rsid w:val="00093393"/>
    <w:rsid w:val="00095720"/>
    <w:rsid w:val="000A16F5"/>
    <w:rsid w:val="000A1C8F"/>
    <w:rsid w:val="000A27B0"/>
    <w:rsid w:val="000A3D7C"/>
    <w:rsid w:val="000A5ED0"/>
    <w:rsid w:val="000B0C46"/>
    <w:rsid w:val="000B260E"/>
    <w:rsid w:val="000B542A"/>
    <w:rsid w:val="000C1A94"/>
    <w:rsid w:val="000C1B90"/>
    <w:rsid w:val="000C3ED3"/>
    <w:rsid w:val="000C449E"/>
    <w:rsid w:val="000C4893"/>
    <w:rsid w:val="000C4D64"/>
    <w:rsid w:val="000C4D78"/>
    <w:rsid w:val="000C4E35"/>
    <w:rsid w:val="000D1312"/>
    <w:rsid w:val="000D4C0C"/>
    <w:rsid w:val="000D6202"/>
    <w:rsid w:val="000E1347"/>
    <w:rsid w:val="000E1445"/>
    <w:rsid w:val="000E19ED"/>
    <w:rsid w:val="000E29B1"/>
    <w:rsid w:val="000E3666"/>
    <w:rsid w:val="000E64D4"/>
    <w:rsid w:val="000E6812"/>
    <w:rsid w:val="000E71AD"/>
    <w:rsid w:val="000F0BC6"/>
    <w:rsid w:val="000F731C"/>
    <w:rsid w:val="00100597"/>
    <w:rsid w:val="00101B0B"/>
    <w:rsid w:val="00104F95"/>
    <w:rsid w:val="001063AC"/>
    <w:rsid w:val="001076A0"/>
    <w:rsid w:val="00110E93"/>
    <w:rsid w:val="001113C4"/>
    <w:rsid w:val="00111A56"/>
    <w:rsid w:val="00112401"/>
    <w:rsid w:val="00112E29"/>
    <w:rsid w:val="00113015"/>
    <w:rsid w:val="0011719E"/>
    <w:rsid w:val="0011789B"/>
    <w:rsid w:val="00120156"/>
    <w:rsid w:val="001207BD"/>
    <w:rsid w:val="001208E6"/>
    <w:rsid w:val="00120C71"/>
    <w:rsid w:val="001214CE"/>
    <w:rsid w:val="00124C96"/>
    <w:rsid w:val="00124DF9"/>
    <w:rsid w:val="0012588F"/>
    <w:rsid w:val="00126AAF"/>
    <w:rsid w:val="00126EE9"/>
    <w:rsid w:val="00130D29"/>
    <w:rsid w:val="00131978"/>
    <w:rsid w:val="001325A1"/>
    <w:rsid w:val="00135859"/>
    <w:rsid w:val="001358D3"/>
    <w:rsid w:val="00145AAB"/>
    <w:rsid w:val="00147CAE"/>
    <w:rsid w:val="00147E15"/>
    <w:rsid w:val="001543C7"/>
    <w:rsid w:val="00154B53"/>
    <w:rsid w:val="00157AB3"/>
    <w:rsid w:val="00160715"/>
    <w:rsid w:val="00161F32"/>
    <w:rsid w:val="001626E3"/>
    <w:rsid w:val="00167670"/>
    <w:rsid w:val="00170160"/>
    <w:rsid w:val="00172911"/>
    <w:rsid w:val="001731BD"/>
    <w:rsid w:val="00173635"/>
    <w:rsid w:val="00173C8D"/>
    <w:rsid w:val="00173E7B"/>
    <w:rsid w:val="001811F3"/>
    <w:rsid w:val="00185F53"/>
    <w:rsid w:val="00186487"/>
    <w:rsid w:val="00190059"/>
    <w:rsid w:val="00192790"/>
    <w:rsid w:val="00193527"/>
    <w:rsid w:val="001A420B"/>
    <w:rsid w:val="001A57D3"/>
    <w:rsid w:val="001A6DBB"/>
    <w:rsid w:val="001A7DB1"/>
    <w:rsid w:val="001B0052"/>
    <w:rsid w:val="001B10C2"/>
    <w:rsid w:val="001B22BF"/>
    <w:rsid w:val="001B6A30"/>
    <w:rsid w:val="001C1D93"/>
    <w:rsid w:val="001C4568"/>
    <w:rsid w:val="001C5A4E"/>
    <w:rsid w:val="001C79CB"/>
    <w:rsid w:val="001C7DFF"/>
    <w:rsid w:val="001D0635"/>
    <w:rsid w:val="001D3E3F"/>
    <w:rsid w:val="001D3ED9"/>
    <w:rsid w:val="001D68D6"/>
    <w:rsid w:val="001E0CF8"/>
    <w:rsid w:val="001E2CB1"/>
    <w:rsid w:val="001E3395"/>
    <w:rsid w:val="001E387F"/>
    <w:rsid w:val="001E4F7F"/>
    <w:rsid w:val="001E5395"/>
    <w:rsid w:val="001E7351"/>
    <w:rsid w:val="001E756C"/>
    <w:rsid w:val="001F0A53"/>
    <w:rsid w:val="001F0EE6"/>
    <w:rsid w:val="001F23C9"/>
    <w:rsid w:val="001F2C29"/>
    <w:rsid w:val="001F4403"/>
    <w:rsid w:val="001F4E8B"/>
    <w:rsid w:val="001F5806"/>
    <w:rsid w:val="001F7471"/>
    <w:rsid w:val="001F7EB4"/>
    <w:rsid w:val="002023A1"/>
    <w:rsid w:val="00203D4A"/>
    <w:rsid w:val="00207569"/>
    <w:rsid w:val="002077F8"/>
    <w:rsid w:val="002100FB"/>
    <w:rsid w:val="002135E1"/>
    <w:rsid w:val="002165C9"/>
    <w:rsid w:val="002210BF"/>
    <w:rsid w:val="0022299A"/>
    <w:rsid w:val="002236F7"/>
    <w:rsid w:val="002258EB"/>
    <w:rsid w:val="00230E7B"/>
    <w:rsid w:val="00232F73"/>
    <w:rsid w:val="00235270"/>
    <w:rsid w:val="0023633D"/>
    <w:rsid w:val="00236EDC"/>
    <w:rsid w:val="00241105"/>
    <w:rsid w:val="00241199"/>
    <w:rsid w:val="002414E1"/>
    <w:rsid w:val="002427CD"/>
    <w:rsid w:val="00243927"/>
    <w:rsid w:val="002453D0"/>
    <w:rsid w:val="002475CA"/>
    <w:rsid w:val="0025139E"/>
    <w:rsid w:val="00251FC3"/>
    <w:rsid w:val="002543D7"/>
    <w:rsid w:val="00255841"/>
    <w:rsid w:val="0026129E"/>
    <w:rsid w:val="00262378"/>
    <w:rsid w:val="00262726"/>
    <w:rsid w:val="002629DC"/>
    <w:rsid w:val="002641A5"/>
    <w:rsid w:val="002648A4"/>
    <w:rsid w:val="00270628"/>
    <w:rsid w:val="002708FC"/>
    <w:rsid w:val="002712B0"/>
    <w:rsid w:val="00271EBF"/>
    <w:rsid w:val="00272005"/>
    <w:rsid w:val="00272220"/>
    <w:rsid w:val="002731C1"/>
    <w:rsid w:val="0027658E"/>
    <w:rsid w:val="00281192"/>
    <w:rsid w:val="00283496"/>
    <w:rsid w:val="00284AFC"/>
    <w:rsid w:val="00287E34"/>
    <w:rsid w:val="00292258"/>
    <w:rsid w:val="0029357D"/>
    <w:rsid w:val="00293BE2"/>
    <w:rsid w:val="0029504D"/>
    <w:rsid w:val="002A37B2"/>
    <w:rsid w:val="002A70AE"/>
    <w:rsid w:val="002B13A3"/>
    <w:rsid w:val="002B17C8"/>
    <w:rsid w:val="002B1896"/>
    <w:rsid w:val="002B2253"/>
    <w:rsid w:val="002B2AC4"/>
    <w:rsid w:val="002B3B37"/>
    <w:rsid w:val="002B43CB"/>
    <w:rsid w:val="002B59D0"/>
    <w:rsid w:val="002B670A"/>
    <w:rsid w:val="002B72F4"/>
    <w:rsid w:val="002B77CD"/>
    <w:rsid w:val="002B7FFD"/>
    <w:rsid w:val="002C31DC"/>
    <w:rsid w:val="002C3ADA"/>
    <w:rsid w:val="002D1AC2"/>
    <w:rsid w:val="002D1E01"/>
    <w:rsid w:val="002D391A"/>
    <w:rsid w:val="002D5587"/>
    <w:rsid w:val="002D6087"/>
    <w:rsid w:val="002E070A"/>
    <w:rsid w:val="002E4B9C"/>
    <w:rsid w:val="002E5929"/>
    <w:rsid w:val="002F0F92"/>
    <w:rsid w:val="002F2088"/>
    <w:rsid w:val="002F7776"/>
    <w:rsid w:val="0030014B"/>
    <w:rsid w:val="00301364"/>
    <w:rsid w:val="003023C8"/>
    <w:rsid w:val="00304A94"/>
    <w:rsid w:val="00305FEB"/>
    <w:rsid w:val="00307329"/>
    <w:rsid w:val="0031086F"/>
    <w:rsid w:val="003119EE"/>
    <w:rsid w:val="00313A15"/>
    <w:rsid w:val="00315CFB"/>
    <w:rsid w:val="00316891"/>
    <w:rsid w:val="00320E7F"/>
    <w:rsid w:val="003211A8"/>
    <w:rsid w:val="00323249"/>
    <w:rsid w:val="00323D81"/>
    <w:rsid w:val="00325FEB"/>
    <w:rsid w:val="003279BD"/>
    <w:rsid w:val="00327C00"/>
    <w:rsid w:val="00331438"/>
    <w:rsid w:val="00331A47"/>
    <w:rsid w:val="00332E40"/>
    <w:rsid w:val="003357C7"/>
    <w:rsid w:val="00336C25"/>
    <w:rsid w:val="00341192"/>
    <w:rsid w:val="00341452"/>
    <w:rsid w:val="00342490"/>
    <w:rsid w:val="003424AD"/>
    <w:rsid w:val="00343712"/>
    <w:rsid w:val="00344D45"/>
    <w:rsid w:val="00346ED2"/>
    <w:rsid w:val="00347A4D"/>
    <w:rsid w:val="00350A95"/>
    <w:rsid w:val="00351FC1"/>
    <w:rsid w:val="00352BF0"/>
    <w:rsid w:val="00352F41"/>
    <w:rsid w:val="00353A73"/>
    <w:rsid w:val="0035596A"/>
    <w:rsid w:val="00357308"/>
    <w:rsid w:val="00360A65"/>
    <w:rsid w:val="00360A6F"/>
    <w:rsid w:val="00360BE2"/>
    <w:rsid w:val="00360BF1"/>
    <w:rsid w:val="003644A1"/>
    <w:rsid w:val="0036460E"/>
    <w:rsid w:val="00364A93"/>
    <w:rsid w:val="00364C1A"/>
    <w:rsid w:val="00365D7E"/>
    <w:rsid w:val="00366C95"/>
    <w:rsid w:val="003671A5"/>
    <w:rsid w:val="003674D8"/>
    <w:rsid w:val="00367BFC"/>
    <w:rsid w:val="003732C3"/>
    <w:rsid w:val="003773A9"/>
    <w:rsid w:val="00377B7C"/>
    <w:rsid w:val="0038093D"/>
    <w:rsid w:val="00381533"/>
    <w:rsid w:val="00381F9C"/>
    <w:rsid w:val="0038241D"/>
    <w:rsid w:val="003830D0"/>
    <w:rsid w:val="00383573"/>
    <w:rsid w:val="003835D3"/>
    <w:rsid w:val="00391222"/>
    <w:rsid w:val="00392E30"/>
    <w:rsid w:val="00393499"/>
    <w:rsid w:val="00395F87"/>
    <w:rsid w:val="00397341"/>
    <w:rsid w:val="003A1F43"/>
    <w:rsid w:val="003A4E0C"/>
    <w:rsid w:val="003A5EEF"/>
    <w:rsid w:val="003A661A"/>
    <w:rsid w:val="003A73C5"/>
    <w:rsid w:val="003A760D"/>
    <w:rsid w:val="003A778A"/>
    <w:rsid w:val="003B07CD"/>
    <w:rsid w:val="003B14B6"/>
    <w:rsid w:val="003B7571"/>
    <w:rsid w:val="003C069F"/>
    <w:rsid w:val="003C107E"/>
    <w:rsid w:val="003C21ED"/>
    <w:rsid w:val="003C3159"/>
    <w:rsid w:val="003C4BCD"/>
    <w:rsid w:val="003C5EC2"/>
    <w:rsid w:val="003C6322"/>
    <w:rsid w:val="003D1410"/>
    <w:rsid w:val="003D2A23"/>
    <w:rsid w:val="003D470C"/>
    <w:rsid w:val="003D5723"/>
    <w:rsid w:val="003D66FA"/>
    <w:rsid w:val="003D7C8E"/>
    <w:rsid w:val="003E2F10"/>
    <w:rsid w:val="003E3C07"/>
    <w:rsid w:val="003E5B98"/>
    <w:rsid w:val="003E66D6"/>
    <w:rsid w:val="003E71B4"/>
    <w:rsid w:val="003F0984"/>
    <w:rsid w:val="003F0991"/>
    <w:rsid w:val="003F2490"/>
    <w:rsid w:val="003F5C57"/>
    <w:rsid w:val="00400CA7"/>
    <w:rsid w:val="004013F6"/>
    <w:rsid w:val="004019E6"/>
    <w:rsid w:val="00402277"/>
    <w:rsid w:val="00403151"/>
    <w:rsid w:val="004040CA"/>
    <w:rsid w:val="00411169"/>
    <w:rsid w:val="004118FF"/>
    <w:rsid w:val="00412E17"/>
    <w:rsid w:val="00413140"/>
    <w:rsid w:val="0041444C"/>
    <w:rsid w:val="00417B42"/>
    <w:rsid w:val="004209F8"/>
    <w:rsid w:val="00422066"/>
    <w:rsid w:val="00423814"/>
    <w:rsid w:val="004303F5"/>
    <w:rsid w:val="0043232C"/>
    <w:rsid w:val="0043311A"/>
    <w:rsid w:val="00433CC7"/>
    <w:rsid w:val="00435850"/>
    <w:rsid w:val="00442737"/>
    <w:rsid w:val="004442A7"/>
    <w:rsid w:val="00444B28"/>
    <w:rsid w:val="0044505C"/>
    <w:rsid w:val="00445239"/>
    <w:rsid w:val="00447443"/>
    <w:rsid w:val="00447A83"/>
    <w:rsid w:val="00452679"/>
    <w:rsid w:val="0045644E"/>
    <w:rsid w:val="0045716B"/>
    <w:rsid w:val="00461534"/>
    <w:rsid w:val="00463BEB"/>
    <w:rsid w:val="004667F6"/>
    <w:rsid w:val="0046733F"/>
    <w:rsid w:val="00467EDA"/>
    <w:rsid w:val="00470406"/>
    <w:rsid w:val="0047083D"/>
    <w:rsid w:val="00472E3F"/>
    <w:rsid w:val="00473DB8"/>
    <w:rsid w:val="00474C63"/>
    <w:rsid w:val="00481CA1"/>
    <w:rsid w:val="00481CC7"/>
    <w:rsid w:val="00490619"/>
    <w:rsid w:val="004906E1"/>
    <w:rsid w:val="0049096D"/>
    <w:rsid w:val="004910DE"/>
    <w:rsid w:val="00494AE8"/>
    <w:rsid w:val="00494E0C"/>
    <w:rsid w:val="004968E8"/>
    <w:rsid w:val="00497639"/>
    <w:rsid w:val="004A39EA"/>
    <w:rsid w:val="004A3FA2"/>
    <w:rsid w:val="004A41AC"/>
    <w:rsid w:val="004A6CBD"/>
    <w:rsid w:val="004B0C78"/>
    <w:rsid w:val="004B1415"/>
    <w:rsid w:val="004B52E3"/>
    <w:rsid w:val="004B5DED"/>
    <w:rsid w:val="004B6A15"/>
    <w:rsid w:val="004B6E8B"/>
    <w:rsid w:val="004C2A6D"/>
    <w:rsid w:val="004C2B4F"/>
    <w:rsid w:val="004C5BBB"/>
    <w:rsid w:val="004D0B25"/>
    <w:rsid w:val="004D0F89"/>
    <w:rsid w:val="004D3461"/>
    <w:rsid w:val="004D4E0C"/>
    <w:rsid w:val="004D5F0F"/>
    <w:rsid w:val="004D6C5E"/>
    <w:rsid w:val="004E1859"/>
    <w:rsid w:val="004E1A78"/>
    <w:rsid w:val="004E1CD2"/>
    <w:rsid w:val="004E6187"/>
    <w:rsid w:val="004E7B8E"/>
    <w:rsid w:val="004F06EB"/>
    <w:rsid w:val="004F0D48"/>
    <w:rsid w:val="004F1BE6"/>
    <w:rsid w:val="004F2399"/>
    <w:rsid w:val="004F45FF"/>
    <w:rsid w:val="004F4A7D"/>
    <w:rsid w:val="004F6157"/>
    <w:rsid w:val="004F6631"/>
    <w:rsid w:val="005003CF"/>
    <w:rsid w:val="0050105F"/>
    <w:rsid w:val="005013E8"/>
    <w:rsid w:val="00503AB2"/>
    <w:rsid w:val="00505914"/>
    <w:rsid w:val="005065C6"/>
    <w:rsid w:val="005121BB"/>
    <w:rsid w:val="00512FCB"/>
    <w:rsid w:val="00515E45"/>
    <w:rsid w:val="005165B6"/>
    <w:rsid w:val="00520445"/>
    <w:rsid w:val="00520C49"/>
    <w:rsid w:val="00521080"/>
    <w:rsid w:val="00522302"/>
    <w:rsid w:val="00524E9A"/>
    <w:rsid w:val="005258D6"/>
    <w:rsid w:val="0052629A"/>
    <w:rsid w:val="00526F47"/>
    <w:rsid w:val="00530047"/>
    <w:rsid w:val="0053069A"/>
    <w:rsid w:val="005340C9"/>
    <w:rsid w:val="00534CE6"/>
    <w:rsid w:val="00536B47"/>
    <w:rsid w:val="00537241"/>
    <w:rsid w:val="00540660"/>
    <w:rsid w:val="005460CD"/>
    <w:rsid w:val="005473B0"/>
    <w:rsid w:val="005473C3"/>
    <w:rsid w:val="00547B25"/>
    <w:rsid w:val="0055010C"/>
    <w:rsid w:val="00551D80"/>
    <w:rsid w:val="00552B25"/>
    <w:rsid w:val="005547A8"/>
    <w:rsid w:val="0056081F"/>
    <w:rsid w:val="00562D75"/>
    <w:rsid w:val="0057022C"/>
    <w:rsid w:val="00571D26"/>
    <w:rsid w:val="00571EE5"/>
    <w:rsid w:val="005739F8"/>
    <w:rsid w:val="005805F9"/>
    <w:rsid w:val="00581064"/>
    <w:rsid w:val="00581CB1"/>
    <w:rsid w:val="00583068"/>
    <w:rsid w:val="005834BB"/>
    <w:rsid w:val="0058477E"/>
    <w:rsid w:val="00587FE8"/>
    <w:rsid w:val="005905B9"/>
    <w:rsid w:val="00595002"/>
    <w:rsid w:val="00596BF2"/>
    <w:rsid w:val="0059775E"/>
    <w:rsid w:val="005A06E5"/>
    <w:rsid w:val="005A1C1A"/>
    <w:rsid w:val="005A5CC4"/>
    <w:rsid w:val="005A7321"/>
    <w:rsid w:val="005A7B67"/>
    <w:rsid w:val="005B1E68"/>
    <w:rsid w:val="005B3DF3"/>
    <w:rsid w:val="005B62C4"/>
    <w:rsid w:val="005B711F"/>
    <w:rsid w:val="005C0B3E"/>
    <w:rsid w:val="005C19AC"/>
    <w:rsid w:val="005C3EF1"/>
    <w:rsid w:val="005C420A"/>
    <w:rsid w:val="005C624F"/>
    <w:rsid w:val="005C6C5A"/>
    <w:rsid w:val="005D18B7"/>
    <w:rsid w:val="005D1A6A"/>
    <w:rsid w:val="005D2494"/>
    <w:rsid w:val="005D3272"/>
    <w:rsid w:val="005D3386"/>
    <w:rsid w:val="005D4594"/>
    <w:rsid w:val="005D6666"/>
    <w:rsid w:val="005E44E2"/>
    <w:rsid w:val="005E4F23"/>
    <w:rsid w:val="005E64EF"/>
    <w:rsid w:val="005F0448"/>
    <w:rsid w:val="005F619C"/>
    <w:rsid w:val="005F62DA"/>
    <w:rsid w:val="006006B7"/>
    <w:rsid w:val="006020E3"/>
    <w:rsid w:val="00602A3A"/>
    <w:rsid w:val="00603FA1"/>
    <w:rsid w:val="00604757"/>
    <w:rsid w:val="00610F4C"/>
    <w:rsid w:val="00611C13"/>
    <w:rsid w:val="00612C56"/>
    <w:rsid w:val="0061693F"/>
    <w:rsid w:val="00617C3F"/>
    <w:rsid w:val="006217D8"/>
    <w:rsid w:val="0062197D"/>
    <w:rsid w:val="0062354C"/>
    <w:rsid w:val="00626E9B"/>
    <w:rsid w:val="00627C7C"/>
    <w:rsid w:val="006312ED"/>
    <w:rsid w:val="00633250"/>
    <w:rsid w:val="006335D8"/>
    <w:rsid w:val="00634925"/>
    <w:rsid w:val="00634AEC"/>
    <w:rsid w:val="00643490"/>
    <w:rsid w:val="0064371E"/>
    <w:rsid w:val="00643B55"/>
    <w:rsid w:val="00643C31"/>
    <w:rsid w:val="0064637F"/>
    <w:rsid w:val="00646507"/>
    <w:rsid w:val="00646B81"/>
    <w:rsid w:val="006473DD"/>
    <w:rsid w:val="00652DB3"/>
    <w:rsid w:val="00653695"/>
    <w:rsid w:val="00656678"/>
    <w:rsid w:val="00660495"/>
    <w:rsid w:val="006620BC"/>
    <w:rsid w:val="006632E2"/>
    <w:rsid w:val="006637F8"/>
    <w:rsid w:val="0067022A"/>
    <w:rsid w:val="0067034F"/>
    <w:rsid w:val="0067086B"/>
    <w:rsid w:val="0067096C"/>
    <w:rsid w:val="00671A32"/>
    <w:rsid w:val="006723DC"/>
    <w:rsid w:val="006733E9"/>
    <w:rsid w:val="006740C2"/>
    <w:rsid w:val="0067748C"/>
    <w:rsid w:val="00680C85"/>
    <w:rsid w:val="006859B1"/>
    <w:rsid w:val="00685CD5"/>
    <w:rsid w:val="00686DC2"/>
    <w:rsid w:val="00686FF8"/>
    <w:rsid w:val="0069081A"/>
    <w:rsid w:val="00692178"/>
    <w:rsid w:val="00696CE0"/>
    <w:rsid w:val="006A0FC5"/>
    <w:rsid w:val="006A579C"/>
    <w:rsid w:val="006A5CA3"/>
    <w:rsid w:val="006A6664"/>
    <w:rsid w:val="006A7333"/>
    <w:rsid w:val="006A74D9"/>
    <w:rsid w:val="006B0D2B"/>
    <w:rsid w:val="006B14E7"/>
    <w:rsid w:val="006B434E"/>
    <w:rsid w:val="006B46FB"/>
    <w:rsid w:val="006B71B6"/>
    <w:rsid w:val="006B7426"/>
    <w:rsid w:val="006C1174"/>
    <w:rsid w:val="006C200E"/>
    <w:rsid w:val="006C3AEC"/>
    <w:rsid w:val="006C5A77"/>
    <w:rsid w:val="006C66C0"/>
    <w:rsid w:val="006C66C7"/>
    <w:rsid w:val="006C78C0"/>
    <w:rsid w:val="006D54D3"/>
    <w:rsid w:val="006D551E"/>
    <w:rsid w:val="006D7ECF"/>
    <w:rsid w:val="006E2936"/>
    <w:rsid w:val="006E3B6A"/>
    <w:rsid w:val="006E45D8"/>
    <w:rsid w:val="006E6BA1"/>
    <w:rsid w:val="006E70FD"/>
    <w:rsid w:val="006E7CA2"/>
    <w:rsid w:val="006F0F35"/>
    <w:rsid w:val="006F1115"/>
    <w:rsid w:val="006F1CB4"/>
    <w:rsid w:val="006F4488"/>
    <w:rsid w:val="006F44E9"/>
    <w:rsid w:val="006F4D98"/>
    <w:rsid w:val="006F7CA7"/>
    <w:rsid w:val="00700C0E"/>
    <w:rsid w:val="00700D65"/>
    <w:rsid w:val="007011B2"/>
    <w:rsid w:val="007014B9"/>
    <w:rsid w:val="00701C57"/>
    <w:rsid w:val="00702844"/>
    <w:rsid w:val="00704AA8"/>
    <w:rsid w:val="00704B8C"/>
    <w:rsid w:val="00704F27"/>
    <w:rsid w:val="00705DD3"/>
    <w:rsid w:val="00707114"/>
    <w:rsid w:val="00710AE3"/>
    <w:rsid w:val="00711104"/>
    <w:rsid w:val="00715601"/>
    <w:rsid w:val="00716FE5"/>
    <w:rsid w:val="007200EB"/>
    <w:rsid w:val="00720F52"/>
    <w:rsid w:val="00724687"/>
    <w:rsid w:val="00724693"/>
    <w:rsid w:val="00726C49"/>
    <w:rsid w:val="00732154"/>
    <w:rsid w:val="00732B31"/>
    <w:rsid w:val="00733353"/>
    <w:rsid w:val="00737E57"/>
    <w:rsid w:val="00740100"/>
    <w:rsid w:val="0074029D"/>
    <w:rsid w:val="00740699"/>
    <w:rsid w:val="00742DE2"/>
    <w:rsid w:val="007438BF"/>
    <w:rsid w:val="00750E96"/>
    <w:rsid w:val="00753959"/>
    <w:rsid w:val="0075501D"/>
    <w:rsid w:val="00755045"/>
    <w:rsid w:val="00755BB6"/>
    <w:rsid w:val="0076238B"/>
    <w:rsid w:val="00766A6D"/>
    <w:rsid w:val="00767C01"/>
    <w:rsid w:val="00770C40"/>
    <w:rsid w:val="00771494"/>
    <w:rsid w:val="0077373C"/>
    <w:rsid w:val="00773AD7"/>
    <w:rsid w:val="007808FF"/>
    <w:rsid w:val="0078151D"/>
    <w:rsid w:val="0078606E"/>
    <w:rsid w:val="0078783D"/>
    <w:rsid w:val="00790AF8"/>
    <w:rsid w:val="007913C2"/>
    <w:rsid w:val="0079446E"/>
    <w:rsid w:val="00797B26"/>
    <w:rsid w:val="007A0618"/>
    <w:rsid w:val="007A0A28"/>
    <w:rsid w:val="007A1C33"/>
    <w:rsid w:val="007A2E74"/>
    <w:rsid w:val="007A34A1"/>
    <w:rsid w:val="007A64E0"/>
    <w:rsid w:val="007A6C37"/>
    <w:rsid w:val="007B0CE2"/>
    <w:rsid w:val="007B44ED"/>
    <w:rsid w:val="007B5382"/>
    <w:rsid w:val="007C07F8"/>
    <w:rsid w:val="007C18B8"/>
    <w:rsid w:val="007C1E63"/>
    <w:rsid w:val="007C2626"/>
    <w:rsid w:val="007C435B"/>
    <w:rsid w:val="007C4A98"/>
    <w:rsid w:val="007C750A"/>
    <w:rsid w:val="007C784F"/>
    <w:rsid w:val="007D1B4B"/>
    <w:rsid w:val="007D1E3A"/>
    <w:rsid w:val="007D3C2A"/>
    <w:rsid w:val="007D6056"/>
    <w:rsid w:val="007E091E"/>
    <w:rsid w:val="007E188F"/>
    <w:rsid w:val="007E42B6"/>
    <w:rsid w:val="007E4AEF"/>
    <w:rsid w:val="007E65FD"/>
    <w:rsid w:val="007E7762"/>
    <w:rsid w:val="007F08AD"/>
    <w:rsid w:val="007F381C"/>
    <w:rsid w:val="007F3AF9"/>
    <w:rsid w:val="007F51C8"/>
    <w:rsid w:val="007F6B51"/>
    <w:rsid w:val="007F6E4D"/>
    <w:rsid w:val="0080015A"/>
    <w:rsid w:val="008035F8"/>
    <w:rsid w:val="0080515A"/>
    <w:rsid w:val="0080518B"/>
    <w:rsid w:val="00805283"/>
    <w:rsid w:val="008068B6"/>
    <w:rsid w:val="00807A6E"/>
    <w:rsid w:val="00810F71"/>
    <w:rsid w:val="00811332"/>
    <w:rsid w:val="008123A6"/>
    <w:rsid w:val="008129CC"/>
    <w:rsid w:val="00812E50"/>
    <w:rsid w:val="00816B98"/>
    <w:rsid w:val="0081786F"/>
    <w:rsid w:val="0081797B"/>
    <w:rsid w:val="00822466"/>
    <w:rsid w:val="00823FA0"/>
    <w:rsid w:val="00825BD3"/>
    <w:rsid w:val="008265C8"/>
    <w:rsid w:val="00833A2A"/>
    <w:rsid w:val="00833FF3"/>
    <w:rsid w:val="00836A15"/>
    <w:rsid w:val="00840192"/>
    <w:rsid w:val="00842DDF"/>
    <w:rsid w:val="00846672"/>
    <w:rsid w:val="00846D06"/>
    <w:rsid w:val="00850F22"/>
    <w:rsid w:val="00850F3D"/>
    <w:rsid w:val="0085633F"/>
    <w:rsid w:val="00856504"/>
    <w:rsid w:val="00856612"/>
    <w:rsid w:val="00856619"/>
    <w:rsid w:val="00856718"/>
    <w:rsid w:val="00857B2F"/>
    <w:rsid w:val="00860AB1"/>
    <w:rsid w:val="00861EE2"/>
    <w:rsid w:val="008620C1"/>
    <w:rsid w:val="008626AE"/>
    <w:rsid w:val="00863EDA"/>
    <w:rsid w:val="00865D4E"/>
    <w:rsid w:val="0086670E"/>
    <w:rsid w:val="00880831"/>
    <w:rsid w:val="008836F4"/>
    <w:rsid w:val="00883DA1"/>
    <w:rsid w:val="0088417A"/>
    <w:rsid w:val="00885845"/>
    <w:rsid w:val="0088744E"/>
    <w:rsid w:val="0089013E"/>
    <w:rsid w:val="00892D75"/>
    <w:rsid w:val="0089424B"/>
    <w:rsid w:val="008A28EE"/>
    <w:rsid w:val="008A2BA2"/>
    <w:rsid w:val="008A3B93"/>
    <w:rsid w:val="008A5693"/>
    <w:rsid w:val="008A65F1"/>
    <w:rsid w:val="008A7EFC"/>
    <w:rsid w:val="008B0003"/>
    <w:rsid w:val="008B1BBF"/>
    <w:rsid w:val="008B4C0F"/>
    <w:rsid w:val="008B682D"/>
    <w:rsid w:val="008B6FC5"/>
    <w:rsid w:val="008C1B1D"/>
    <w:rsid w:val="008C1C95"/>
    <w:rsid w:val="008C1D80"/>
    <w:rsid w:val="008C29F4"/>
    <w:rsid w:val="008C2C7C"/>
    <w:rsid w:val="008C52FF"/>
    <w:rsid w:val="008C6C84"/>
    <w:rsid w:val="008C7CC1"/>
    <w:rsid w:val="008D1A15"/>
    <w:rsid w:val="008D2FCC"/>
    <w:rsid w:val="008D5E1A"/>
    <w:rsid w:val="008E003E"/>
    <w:rsid w:val="008E05FB"/>
    <w:rsid w:val="008E06D4"/>
    <w:rsid w:val="008E18AE"/>
    <w:rsid w:val="008E3641"/>
    <w:rsid w:val="008E4EE9"/>
    <w:rsid w:val="008E5795"/>
    <w:rsid w:val="008F192D"/>
    <w:rsid w:val="008F1FBA"/>
    <w:rsid w:val="008F21F5"/>
    <w:rsid w:val="008F25C4"/>
    <w:rsid w:val="008F2FAB"/>
    <w:rsid w:val="008F5308"/>
    <w:rsid w:val="008F588E"/>
    <w:rsid w:val="008F6103"/>
    <w:rsid w:val="008F7597"/>
    <w:rsid w:val="00902E4F"/>
    <w:rsid w:val="00904317"/>
    <w:rsid w:val="009051E5"/>
    <w:rsid w:val="00906791"/>
    <w:rsid w:val="00906BE5"/>
    <w:rsid w:val="00910809"/>
    <w:rsid w:val="00915421"/>
    <w:rsid w:val="009155F9"/>
    <w:rsid w:val="00920183"/>
    <w:rsid w:val="00925E20"/>
    <w:rsid w:val="00927914"/>
    <w:rsid w:val="00927CC6"/>
    <w:rsid w:val="00927D6E"/>
    <w:rsid w:val="00931948"/>
    <w:rsid w:val="00931CE7"/>
    <w:rsid w:val="00933502"/>
    <w:rsid w:val="00934E5C"/>
    <w:rsid w:val="009368F1"/>
    <w:rsid w:val="0093786F"/>
    <w:rsid w:val="00940360"/>
    <w:rsid w:val="00940B16"/>
    <w:rsid w:val="0094471D"/>
    <w:rsid w:val="00944C67"/>
    <w:rsid w:val="009451D7"/>
    <w:rsid w:val="00946FC7"/>
    <w:rsid w:val="0095094A"/>
    <w:rsid w:val="00955BCF"/>
    <w:rsid w:val="009563C3"/>
    <w:rsid w:val="00957E6D"/>
    <w:rsid w:val="00961619"/>
    <w:rsid w:val="00962249"/>
    <w:rsid w:val="00963F0A"/>
    <w:rsid w:val="00965B9C"/>
    <w:rsid w:val="00965DB4"/>
    <w:rsid w:val="00965E73"/>
    <w:rsid w:val="00966B50"/>
    <w:rsid w:val="00967245"/>
    <w:rsid w:val="00967F74"/>
    <w:rsid w:val="00971A77"/>
    <w:rsid w:val="009743D2"/>
    <w:rsid w:val="00974DD8"/>
    <w:rsid w:val="00976050"/>
    <w:rsid w:val="00976144"/>
    <w:rsid w:val="00981C8C"/>
    <w:rsid w:val="00983666"/>
    <w:rsid w:val="00984512"/>
    <w:rsid w:val="00985B4D"/>
    <w:rsid w:val="009864B2"/>
    <w:rsid w:val="0099027B"/>
    <w:rsid w:val="009928C3"/>
    <w:rsid w:val="009A091E"/>
    <w:rsid w:val="009A1236"/>
    <w:rsid w:val="009A1459"/>
    <w:rsid w:val="009A1E12"/>
    <w:rsid w:val="009A4F6F"/>
    <w:rsid w:val="009A679D"/>
    <w:rsid w:val="009B1259"/>
    <w:rsid w:val="009B24C3"/>
    <w:rsid w:val="009B4633"/>
    <w:rsid w:val="009B6C4E"/>
    <w:rsid w:val="009B7006"/>
    <w:rsid w:val="009C0370"/>
    <w:rsid w:val="009C03DD"/>
    <w:rsid w:val="009C08AC"/>
    <w:rsid w:val="009C21A9"/>
    <w:rsid w:val="009C226F"/>
    <w:rsid w:val="009C2954"/>
    <w:rsid w:val="009C3BCA"/>
    <w:rsid w:val="009C48F3"/>
    <w:rsid w:val="009C4FD6"/>
    <w:rsid w:val="009C734D"/>
    <w:rsid w:val="009C73D6"/>
    <w:rsid w:val="009D0AC4"/>
    <w:rsid w:val="009D1B5F"/>
    <w:rsid w:val="009D1D21"/>
    <w:rsid w:val="009D5CE9"/>
    <w:rsid w:val="009E2DD4"/>
    <w:rsid w:val="009E4DBE"/>
    <w:rsid w:val="009E5CB2"/>
    <w:rsid w:val="009F0F27"/>
    <w:rsid w:val="009F11B3"/>
    <w:rsid w:val="009F2DA5"/>
    <w:rsid w:val="009F38F4"/>
    <w:rsid w:val="009F53B4"/>
    <w:rsid w:val="009F641A"/>
    <w:rsid w:val="009F7A71"/>
    <w:rsid w:val="00A03AAA"/>
    <w:rsid w:val="00A03F3C"/>
    <w:rsid w:val="00A04ED6"/>
    <w:rsid w:val="00A11963"/>
    <w:rsid w:val="00A12BE1"/>
    <w:rsid w:val="00A13241"/>
    <w:rsid w:val="00A15E87"/>
    <w:rsid w:val="00A17C19"/>
    <w:rsid w:val="00A208E6"/>
    <w:rsid w:val="00A21C30"/>
    <w:rsid w:val="00A22D06"/>
    <w:rsid w:val="00A22E31"/>
    <w:rsid w:val="00A26663"/>
    <w:rsid w:val="00A27C41"/>
    <w:rsid w:val="00A30502"/>
    <w:rsid w:val="00A31639"/>
    <w:rsid w:val="00A31C6C"/>
    <w:rsid w:val="00A356D2"/>
    <w:rsid w:val="00A35839"/>
    <w:rsid w:val="00A412B8"/>
    <w:rsid w:val="00A42AD1"/>
    <w:rsid w:val="00A43A91"/>
    <w:rsid w:val="00A44CB5"/>
    <w:rsid w:val="00A47B8A"/>
    <w:rsid w:val="00A528B3"/>
    <w:rsid w:val="00A542D9"/>
    <w:rsid w:val="00A570AD"/>
    <w:rsid w:val="00A601DF"/>
    <w:rsid w:val="00A6156C"/>
    <w:rsid w:val="00A62997"/>
    <w:rsid w:val="00A64B0D"/>
    <w:rsid w:val="00A66D79"/>
    <w:rsid w:val="00A70A4C"/>
    <w:rsid w:val="00A7351E"/>
    <w:rsid w:val="00A764E1"/>
    <w:rsid w:val="00A80558"/>
    <w:rsid w:val="00A815CF"/>
    <w:rsid w:val="00A8201D"/>
    <w:rsid w:val="00A82E05"/>
    <w:rsid w:val="00A85273"/>
    <w:rsid w:val="00A85C57"/>
    <w:rsid w:val="00A86DDC"/>
    <w:rsid w:val="00A87DA9"/>
    <w:rsid w:val="00A912D4"/>
    <w:rsid w:val="00A91997"/>
    <w:rsid w:val="00A9236B"/>
    <w:rsid w:val="00A932D0"/>
    <w:rsid w:val="00A97724"/>
    <w:rsid w:val="00A97BBD"/>
    <w:rsid w:val="00AA0C40"/>
    <w:rsid w:val="00AA177B"/>
    <w:rsid w:val="00AA20B9"/>
    <w:rsid w:val="00AA3557"/>
    <w:rsid w:val="00AA35EF"/>
    <w:rsid w:val="00AA4FF4"/>
    <w:rsid w:val="00AA60AC"/>
    <w:rsid w:val="00AA6E77"/>
    <w:rsid w:val="00AA7585"/>
    <w:rsid w:val="00AB0FDD"/>
    <w:rsid w:val="00AB36BD"/>
    <w:rsid w:val="00AB41AF"/>
    <w:rsid w:val="00AB6119"/>
    <w:rsid w:val="00AB771A"/>
    <w:rsid w:val="00AB7B61"/>
    <w:rsid w:val="00AC1E63"/>
    <w:rsid w:val="00AC2B81"/>
    <w:rsid w:val="00AC3C7C"/>
    <w:rsid w:val="00AC59E1"/>
    <w:rsid w:val="00AC5D96"/>
    <w:rsid w:val="00AD058B"/>
    <w:rsid w:val="00AD3403"/>
    <w:rsid w:val="00AE2E3D"/>
    <w:rsid w:val="00AE2FBD"/>
    <w:rsid w:val="00AE5CE8"/>
    <w:rsid w:val="00AF056E"/>
    <w:rsid w:val="00AF0845"/>
    <w:rsid w:val="00AF0B41"/>
    <w:rsid w:val="00AF238E"/>
    <w:rsid w:val="00AF2E4B"/>
    <w:rsid w:val="00AF3433"/>
    <w:rsid w:val="00AF67C9"/>
    <w:rsid w:val="00B037EF"/>
    <w:rsid w:val="00B03FB1"/>
    <w:rsid w:val="00B06F07"/>
    <w:rsid w:val="00B07671"/>
    <w:rsid w:val="00B07C27"/>
    <w:rsid w:val="00B1071C"/>
    <w:rsid w:val="00B10C08"/>
    <w:rsid w:val="00B13E49"/>
    <w:rsid w:val="00B152CC"/>
    <w:rsid w:val="00B17136"/>
    <w:rsid w:val="00B21295"/>
    <w:rsid w:val="00B242A7"/>
    <w:rsid w:val="00B25A5D"/>
    <w:rsid w:val="00B2611F"/>
    <w:rsid w:val="00B2657C"/>
    <w:rsid w:val="00B3622D"/>
    <w:rsid w:val="00B37FCD"/>
    <w:rsid w:val="00B4024B"/>
    <w:rsid w:val="00B42503"/>
    <w:rsid w:val="00B43337"/>
    <w:rsid w:val="00B44AAC"/>
    <w:rsid w:val="00B479E4"/>
    <w:rsid w:val="00B5026F"/>
    <w:rsid w:val="00B5098B"/>
    <w:rsid w:val="00B51E7D"/>
    <w:rsid w:val="00B5379C"/>
    <w:rsid w:val="00B55357"/>
    <w:rsid w:val="00B55850"/>
    <w:rsid w:val="00B55B86"/>
    <w:rsid w:val="00B567AE"/>
    <w:rsid w:val="00B5733D"/>
    <w:rsid w:val="00B6024F"/>
    <w:rsid w:val="00B62533"/>
    <w:rsid w:val="00B65038"/>
    <w:rsid w:val="00B66363"/>
    <w:rsid w:val="00B664B6"/>
    <w:rsid w:val="00B66AEB"/>
    <w:rsid w:val="00B7035F"/>
    <w:rsid w:val="00B705A2"/>
    <w:rsid w:val="00B709C2"/>
    <w:rsid w:val="00B771C0"/>
    <w:rsid w:val="00B81CC9"/>
    <w:rsid w:val="00B81FB5"/>
    <w:rsid w:val="00B822C5"/>
    <w:rsid w:val="00B8741D"/>
    <w:rsid w:val="00B8779A"/>
    <w:rsid w:val="00B90A8E"/>
    <w:rsid w:val="00B92464"/>
    <w:rsid w:val="00B94D8C"/>
    <w:rsid w:val="00B96693"/>
    <w:rsid w:val="00B96732"/>
    <w:rsid w:val="00BA1C1F"/>
    <w:rsid w:val="00BA3339"/>
    <w:rsid w:val="00BA6773"/>
    <w:rsid w:val="00BA6A5E"/>
    <w:rsid w:val="00BB0A1D"/>
    <w:rsid w:val="00BB1B4A"/>
    <w:rsid w:val="00BB5B23"/>
    <w:rsid w:val="00BB5DAC"/>
    <w:rsid w:val="00BC13C1"/>
    <w:rsid w:val="00BC4FF1"/>
    <w:rsid w:val="00BC6564"/>
    <w:rsid w:val="00BD2E40"/>
    <w:rsid w:val="00BD4256"/>
    <w:rsid w:val="00BD4A10"/>
    <w:rsid w:val="00BD572C"/>
    <w:rsid w:val="00BD5A26"/>
    <w:rsid w:val="00BD7968"/>
    <w:rsid w:val="00BD7C87"/>
    <w:rsid w:val="00BE097F"/>
    <w:rsid w:val="00BE1002"/>
    <w:rsid w:val="00BE33B7"/>
    <w:rsid w:val="00BE3AD9"/>
    <w:rsid w:val="00BE53CE"/>
    <w:rsid w:val="00BE6727"/>
    <w:rsid w:val="00BF00F3"/>
    <w:rsid w:val="00BF02BC"/>
    <w:rsid w:val="00BF1587"/>
    <w:rsid w:val="00BF2470"/>
    <w:rsid w:val="00BF34BD"/>
    <w:rsid w:val="00BF50F6"/>
    <w:rsid w:val="00BF631A"/>
    <w:rsid w:val="00BF63C0"/>
    <w:rsid w:val="00BF775C"/>
    <w:rsid w:val="00C01EB6"/>
    <w:rsid w:val="00C0303A"/>
    <w:rsid w:val="00C031CE"/>
    <w:rsid w:val="00C04895"/>
    <w:rsid w:val="00C051CB"/>
    <w:rsid w:val="00C061D5"/>
    <w:rsid w:val="00C11A86"/>
    <w:rsid w:val="00C11F45"/>
    <w:rsid w:val="00C12E3C"/>
    <w:rsid w:val="00C13354"/>
    <w:rsid w:val="00C1763F"/>
    <w:rsid w:val="00C21875"/>
    <w:rsid w:val="00C2247D"/>
    <w:rsid w:val="00C24545"/>
    <w:rsid w:val="00C268D0"/>
    <w:rsid w:val="00C333E3"/>
    <w:rsid w:val="00C34874"/>
    <w:rsid w:val="00C35268"/>
    <w:rsid w:val="00C44762"/>
    <w:rsid w:val="00C45671"/>
    <w:rsid w:val="00C476F9"/>
    <w:rsid w:val="00C47C69"/>
    <w:rsid w:val="00C503AE"/>
    <w:rsid w:val="00C5113D"/>
    <w:rsid w:val="00C512B6"/>
    <w:rsid w:val="00C51C16"/>
    <w:rsid w:val="00C52142"/>
    <w:rsid w:val="00C529DA"/>
    <w:rsid w:val="00C533D7"/>
    <w:rsid w:val="00C53412"/>
    <w:rsid w:val="00C60D1C"/>
    <w:rsid w:val="00C6108D"/>
    <w:rsid w:val="00C62AA9"/>
    <w:rsid w:val="00C64865"/>
    <w:rsid w:val="00C718BF"/>
    <w:rsid w:val="00C73846"/>
    <w:rsid w:val="00C73A81"/>
    <w:rsid w:val="00C74EDC"/>
    <w:rsid w:val="00C76AA0"/>
    <w:rsid w:val="00C82398"/>
    <w:rsid w:val="00C82B8F"/>
    <w:rsid w:val="00C82C81"/>
    <w:rsid w:val="00C85504"/>
    <w:rsid w:val="00C863C3"/>
    <w:rsid w:val="00C867CE"/>
    <w:rsid w:val="00C87424"/>
    <w:rsid w:val="00C91544"/>
    <w:rsid w:val="00C91AE5"/>
    <w:rsid w:val="00C94704"/>
    <w:rsid w:val="00C95A7A"/>
    <w:rsid w:val="00C96EDE"/>
    <w:rsid w:val="00CA1F44"/>
    <w:rsid w:val="00CA2210"/>
    <w:rsid w:val="00CA5A3A"/>
    <w:rsid w:val="00CA6A42"/>
    <w:rsid w:val="00CA7D0D"/>
    <w:rsid w:val="00CB1376"/>
    <w:rsid w:val="00CB34EF"/>
    <w:rsid w:val="00CB46D8"/>
    <w:rsid w:val="00CB6052"/>
    <w:rsid w:val="00CB6F26"/>
    <w:rsid w:val="00CB70EF"/>
    <w:rsid w:val="00CC02D2"/>
    <w:rsid w:val="00CC2299"/>
    <w:rsid w:val="00CC60C6"/>
    <w:rsid w:val="00CC69EE"/>
    <w:rsid w:val="00CD084C"/>
    <w:rsid w:val="00CD1D19"/>
    <w:rsid w:val="00CD3DE2"/>
    <w:rsid w:val="00CD4FCC"/>
    <w:rsid w:val="00CD5389"/>
    <w:rsid w:val="00CD68DE"/>
    <w:rsid w:val="00CD6B59"/>
    <w:rsid w:val="00CD7C5B"/>
    <w:rsid w:val="00CE04B0"/>
    <w:rsid w:val="00CE2B6E"/>
    <w:rsid w:val="00CE2CEB"/>
    <w:rsid w:val="00CE41F5"/>
    <w:rsid w:val="00CE490D"/>
    <w:rsid w:val="00CE5FFB"/>
    <w:rsid w:val="00CE6A31"/>
    <w:rsid w:val="00CE720C"/>
    <w:rsid w:val="00CF0EBE"/>
    <w:rsid w:val="00CF1F25"/>
    <w:rsid w:val="00CF23FC"/>
    <w:rsid w:val="00CF26C4"/>
    <w:rsid w:val="00CF337F"/>
    <w:rsid w:val="00CF546A"/>
    <w:rsid w:val="00CF54C4"/>
    <w:rsid w:val="00CF64F0"/>
    <w:rsid w:val="00CF65DA"/>
    <w:rsid w:val="00CF6857"/>
    <w:rsid w:val="00CF6DCB"/>
    <w:rsid w:val="00CF7CEC"/>
    <w:rsid w:val="00D016F2"/>
    <w:rsid w:val="00D01DD9"/>
    <w:rsid w:val="00D03B35"/>
    <w:rsid w:val="00D076FE"/>
    <w:rsid w:val="00D12E21"/>
    <w:rsid w:val="00D1639F"/>
    <w:rsid w:val="00D22A1D"/>
    <w:rsid w:val="00D27734"/>
    <w:rsid w:val="00D27970"/>
    <w:rsid w:val="00D279FC"/>
    <w:rsid w:val="00D300B4"/>
    <w:rsid w:val="00D33680"/>
    <w:rsid w:val="00D34550"/>
    <w:rsid w:val="00D352E6"/>
    <w:rsid w:val="00D42F14"/>
    <w:rsid w:val="00D44026"/>
    <w:rsid w:val="00D44541"/>
    <w:rsid w:val="00D45F2B"/>
    <w:rsid w:val="00D472D2"/>
    <w:rsid w:val="00D47EFE"/>
    <w:rsid w:val="00D509F9"/>
    <w:rsid w:val="00D52B11"/>
    <w:rsid w:val="00D5645F"/>
    <w:rsid w:val="00D57B36"/>
    <w:rsid w:val="00D57EB1"/>
    <w:rsid w:val="00D64CF0"/>
    <w:rsid w:val="00D66CA2"/>
    <w:rsid w:val="00D677BF"/>
    <w:rsid w:val="00D677CE"/>
    <w:rsid w:val="00D67943"/>
    <w:rsid w:val="00D70EA5"/>
    <w:rsid w:val="00D719BD"/>
    <w:rsid w:val="00D7352F"/>
    <w:rsid w:val="00D76550"/>
    <w:rsid w:val="00D77902"/>
    <w:rsid w:val="00D81DB2"/>
    <w:rsid w:val="00D81E3A"/>
    <w:rsid w:val="00D82D00"/>
    <w:rsid w:val="00D83F95"/>
    <w:rsid w:val="00D9005B"/>
    <w:rsid w:val="00D913D4"/>
    <w:rsid w:val="00D92E78"/>
    <w:rsid w:val="00D939A9"/>
    <w:rsid w:val="00D96A41"/>
    <w:rsid w:val="00D978C1"/>
    <w:rsid w:val="00DA345B"/>
    <w:rsid w:val="00DA5054"/>
    <w:rsid w:val="00DA533F"/>
    <w:rsid w:val="00DA745E"/>
    <w:rsid w:val="00DA76B4"/>
    <w:rsid w:val="00DB0F02"/>
    <w:rsid w:val="00DB2B08"/>
    <w:rsid w:val="00DB2F9A"/>
    <w:rsid w:val="00DB3E9F"/>
    <w:rsid w:val="00DB4B9E"/>
    <w:rsid w:val="00DC01DB"/>
    <w:rsid w:val="00DC02E4"/>
    <w:rsid w:val="00DC0E77"/>
    <w:rsid w:val="00DC253D"/>
    <w:rsid w:val="00DC330A"/>
    <w:rsid w:val="00DC3C00"/>
    <w:rsid w:val="00DC5B55"/>
    <w:rsid w:val="00DC628F"/>
    <w:rsid w:val="00DD3437"/>
    <w:rsid w:val="00DD6CDF"/>
    <w:rsid w:val="00DD6E26"/>
    <w:rsid w:val="00DE13F9"/>
    <w:rsid w:val="00DE1664"/>
    <w:rsid w:val="00DE180E"/>
    <w:rsid w:val="00DE65F0"/>
    <w:rsid w:val="00DF1B43"/>
    <w:rsid w:val="00DF352B"/>
    <w:rsid w:val="00DF37B2"/>
    <w:rsid w:val="00DF39F5"/>
    <w:rsid w:val="00DF3BEC"/>
    <w:rsid w:val="00DF5CC1"/>
    <w:rsid w:val="00DF6925"/>
    <w:rsid w:val="00DF77B2"/>
    <w:rsid w:val="00DF7D71"/>
    <w:rsid w:val="00E02EBE"/>
    <w:rsid w:val="00E0382A"/>
    <w:rsid w:val="00E079D0"/>
    <w:rsid w:val="00E07A3A"/>
    <w:rsid w:val="00E126BF"/>
    <w:rsid w:val="00E2052A"/>
    <w:rsid w:val="00E21927"/>
    <w:rsid w:val="00E23ADA"/>
    <w:rsid w:val="00E24C4F"/>
    <w:rsid w:val="00E24FFC"/>
    <w:rsid w:val="00E25D29"/>
    <w:rsid w:val="00E25FB0"/>
    <w:rsid w:val="00E33534"/>
    <w:rsid w:val="00E3685B"/>
    <w:rsid w:val="00E36C1D"/>
    <w:rsid w:val="00E417AD"/>
    <w:rsid w:val="00E4197B"/>
    <w:rsid w:val="00E41BD1"/>
    <w:rsid w:val="00E443CE"/>
    <w:rsid w:val="00E4454B"/>
    <w:rsid w:val="00E46602"/>
    <w:rsid w:val="00E4675C"/>
    <w:rsid w:val="00E50206"/>
    <w:rsid w:val="00E52B86"/>
    <w:rsid w:val="00E5308D"/>
    <w:rsid w:val="00E540C8"/>
    <w:rsid w:val="00E546F6"/>
    <w:rsid w:val="00E54FBA"/>
    <w:rsid w:val="00E5673B"/>
    <w:rsid w:val="00E569C9"/>
    <w:rsid w:val="00E60458"/>
    <w:rsid w:val="00E61B3B"/>
    <w:rsid w:val="00E63753"/>
    <w:rsid w:val="00E64C85"/>
    <w:rsid w:val="00E65C7B"/>
    <w:rsid w:val="00E67134"/>
    <w:rsid w:val="00E7001D"/>
    <w:rsid w:val="00E71E1D"/>
    <w:rsid w:val="00E72265"/>
    <w:rsid w:val="00E73D7E"/>
    <w:rsid w:val="00E7528E"/>
    <w:rsid w:val="00E75C1F"/>
    <w:rsid w:val="00E7631D"/>
    <w:rsid w:val="00E77577"/>
    <w:rsid w:val="00E8022D"/>
    <w:rsid w:val="00E8550E"/>
    <w:rsid w:val="00E86F74"/>
    <w:rsid w:val="00E9035B"/>
    <w:rsid w:val="00E908C6"/>
    <w:rsid w:val="00E915E7"/>
    <w:rsid w:val="00E92B17"/>
    <w:rsid w:val="00E93189"/>
    <w:rsid w:val="00E94AB8"/>
    <w:rsid w:val="00E961A7"/>
    <w:rsid w:val="00E96334"/>
    <w:rsid w:val="00E97CC0"/>
    <w:rsid w:val="00EA343A"/>
    <w:rsid w:val="00EA4D11"/>
    <w:rsid w:val="00EB2DCE"/>
    <w:rsid w:val="00EB3E34"/>
    <w:rsid w:val="00EB5363"/>
    <w:rsid w:val="00EB5F58"/>
    <w:rsid w:val="00EB79EA"/>
    <w:rsid w:val="00EC3FD2"/>
    <w:rsid w:val="00EC5C9C"/>
    <w:rsid w:val="00ED097F"/>
    <w:rsid w:val="00ED0C3D"/>
    <w:rsid w:val="00ED3312"/>
    <w:rsid w:val="00ED4090"/>
    <w:rsid w:val="00ED4650"/>
    <w:rsid w:val="00ED4A31"/>
    <w:rsid w:val="00ED5F62"/>
    <w:rsid w:val="00EE0595"/>
    <w:rsid w:val="00EE1369"/>
    <w:rsid w:val="00EE1870"/>
    <w:rsid w:val="00EE20A5"/>
    <w:rsid w:val="00EE3546"/>
    <w:rsid w:val="00EE4353"/>
    <w:rsid w:val="00EE4910"/>
    <w:rsid w:val="00EE4F77"/>
    <w:rsid w:val="00EE5BA7"/>
    <w:rsid w:val="00EE7A0B"/>
    <w:rsid w:val="00EE7F81"/>
    <w:rsid w:val="00EF09A8"/>
    <w:rsid w:val="00EF0A00"/>
    <w:rsid w:val="00EF0E16"/>
    <w:rsid w:val="00EF2531"/>
    <w:rsid w:val="00EF5533"/>
    <w:rsid w:val="00EF5DCA"/>
    <w:rsid w:val="00EF64D6"/>
    <w:rsid w:val="00EF7733"/>
    <w:rsid w:val="00F01F84"/>
    <w:rsid w:val="00F0293A"/>
    <w:rsid w:val="00F044B9"/>
    <w:rsid w:val="00F0750F"/>
    <w:rsid w:val="00F10517"/>
    <w:rsid w:val="00F143EC"/>
    <w:rsid w:val="00F17623"/>
    <w:rsid w:val="00F20868"/>
    <w:rsid w:val="00F219AE"/>
    <w:rsid w:val="00F21C03"/>
    <w:rsid w:val="00F258B4"/>
    <w:rsid w:val="00F31BAE"/>
    <w:rsid w:val="00F31C35"/>
    <w:rsid w:val="00F32D94"/>
    <w:rsid w:val="00F344F4"/>
    <w:rsid w:val="00F35D32"/>
    <w:rsid w:val="00F36584"/>
    <w:rsid w:val="00F40C30"/>
    <w:rsid w:val="00F44279"/>
    <w:rsid w:val="00F459A6"/>
    <w:rsid w:val="00F51925"/>
    <w:rsid w:val="00F521EA"/>
    <w:rsid w:val="00F52214"/>
    <w:rsid w:val="00F52E10"/>
    <w:rsid w:val="00F53D6E"/>
    <w:rsid w:val="00F5590B"/>
    <w:rsid w:val="00F6039B"/>
    <w:rsid w:val="00F61095"/>
    <w:rsid w:val="00F63647"/>
    <w:rsid w:val="00F648FC"/>
    <w:rsid w:val="00F64D02"/>
    <w:rsid w:val="00F66220"/>
    <w:rsid w:val="00F70400"/>
    <w:rsid w:val="00F70932"/>
    <w:rsid w:val="00F7173C"/>
    <w:rsid w:val="00F73C0B"/>
    <w:rsid w:val="00F74B72"/>
    <w:rsid w:val="00F756C2"/>
    <w:rsid w:val="00F804F0"/>
    <w:rsid w:val="00F80860"/>
    <w:rsid w:val="00F81466"/>
    <w:rsid w:val="00F8435B"/>
    <w:rsid w:val="00F84A6E"/>
    <w:rsid w:val="00F87798"/>
    <w:rsid w:val="00F91C01"/>
    <w:rsid w:val="00F94CC3"/>
    <w:rsid w:val="00F94DAD"/>
    <w:rsid w:val="00F95066"/>
    <w:rsid w:val="00F969C0"/>
    <w:rsid w:val="00F96FD3"/>
    <w:rsid w:val="00F979CF"/>
    <w:rsid w:val="00FA07F8"/>
    <w:rsid w:val="00FA2A5A"/>
    <w:rsid w:val="00FA463F"/>
    <w:rsid w:val="00FA5E0C"/>
    <w:rsid w:val="00FA6944"/>
    <w:rsid w:val="00FB0818"/>
    <w:rsid w:val="00FB281D"/>
    <w:rsid w:val="00FB3DA4"/>
    <w:rsid w:val="00FB6AD8"/>
    <w:rsid w:val="00FB6DEB"/>
    <w:rsid w:val="00FB7750"/>
    <w:rsid w:val="00FB7A25"/>
    <w:rsid w:val="00FC2275"/>
    <w:rsid w:val="00FC4775"/>
    <w:rsid w:val="00FC4E71"/>
    <w:rsid w:val="00FD0727"/>
    <w:rsid w:val="00FD07B9"/>
    <w:rsid w:val="00FD168D"/>
    <w:rsid w:val="00FD44B0"/>
    <w:rsid w:val="00FD60FA"/>
    <w:rsid w:val="00FD6FA3"/>
    <w:rsid w:val="00FE0367"/>
    <w:rsid w:val="00FE03A6"/>
    <w:rsid w:val="00FE0EE8"/>
    <w:rsid w:val="00FE1D58"/>
    <w:rsid w:val="00FE30E4"/>
    <w:rsid w:val="00FE53B8"/>
    <w:rsid w:val="00FF0C8E"/>
    <w:rsid w:val="00FF1CEC"/>
    <w:rsid w:val="00FF252E"/>
    <w:rsid w:val="00FF3C41"/>
    <w:rsid w:val="00FF3DBA"/>
    <w:rsid w:val="00FF73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A4F806F"/>
  <w15:docId w15:val="{684A55CF-0E4D-480D-B356-430F3407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5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F258B4"/>
    <w:pPr>
      <w:keepNext/>
      <w:tabs>
        <w:tab w:val="num" w:pos="1080"/>
      </w:tabs>
      <w:spacing w:before="360" w:after="360"/>
      <w:ind w:left="1080" w:hanging="360"/>
      <w:jc w:val="center"/>
      <w:outlineLvl w:val="0"/>
    </w:pPr>
    <w:rPr>
      <w:sz w:val="28"/>
      <w:szCs w:val="28"/>
    </w:rPr>
  </w:style>
  <w:style w:type="paragraph" w:styleId="Heading2">
    <w:name w:val="heading 2"/>
    <w:aliases w:val="Title Header2,H2"/>
    <w:basedOn w:val="Normal"/>
    <w:next w:val="Normal"/>
    <w:link w:val="Heading2Char"/>
    <w:uiPriority w:val="99"/>
    <w:qFormat/>
    <w:rsid w:val="00F258B4"/>
    <w:pPr>
      <w:tabs>
        <w:tab w:val="num" w:pos="1080"/>
      </w:tabs>
      <w:ind w:left="1080" w:hanging="360"/>
      <w:jc w:val="both"/>
      <w:outlineLvl w:val="1"/>
    </w:p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58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1325A1"/>
    <w:pPr>
      <w:keepNext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25A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4A9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58B4"/>
    <w:rPr>
      <w:rFonts w:ascii="Times New Roman" w:eastAsia="Times New Roman" w:hAnsi="Times New Roman" w:cs="Times New Roman"/>
      <w:sz w:val="28"/>
      <w:szCs w:val="28"/>
      <w:lang w:eastAsia="lt-LT"/>
    </w:rPr>
  </w:style>
  <w:style w:type="character" w:customStyle="1" w:styleId="Heading2Char">
    <w:name w:val="Heading 2 Char"/>
    <w:aliases w:val="Title Header2 Char,H2 Char"/>
    <w:basedOn w:val="DefaultParagraphFont"/>
    <w:link w:val="Heading2"/>
    <w:uiPriority w:val="99"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58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lt-LT"/>
    </w:rPr>
  </w:style>
  <w:style w:type="paragraph" w:customStyle="1" w:styleId="CharChar9DiagramaDiagramaCharChar">
    <w:name w:val="Char Char9 Diagrama Diagrama Char Char"/>
    <w:basedOn w:val="Normal"/>
    <w:uiPriority w:val="99"/>
    <w:rsid w:val="00F258B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F258B4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99"/>
    <w:semiHidden/>
    <w:rsid w:val="00F258B4"/>
  </w:style>
  <w:style w:type="paragraph" w:customStyle="1" w:styleId="Point1">
    <w:name w:val="Point 1"/>
    <w:basedOn w:val="Normal"/>
    <w:uiPriority w:val="99"/>
    <w:rsid w:val="00F258B4"/>
    <w:pPr>
      <w:spacing w:before="120" w:after="120"/>
      <w:ind w:left="1418" w:hanging="567"/>
      <w:jc w:val="both"/>
    </w:pPr>
    <w:rPr>
      <w:lang w:val="en-GB"/>
    </w:rPr>
  </w:style>
  <w:style w:type="paragraph" w:styleId="Header">
    <w:name w:val="header"/>
    <w:aliases w:val="Viršutinis kolontitulas Diagrama1,Viršutinis kolontitulas Diagrama Diagrama1,Char Diagrama Diagrama1,Viršutinis kolontitulas Diagrama Diagrama Diagrama,Char Diagrama Diagrama Diagrama,Char Diagrama1,Char Diagrama"/>
    <w:basedOn w:val="Normal"/>
    <w:link w:val="HeaderChar"/>
    <w:uiPriority w:val="99"/>
    <w:rsid w:val="00F258B4"/>
    <w:pPr>
      <w:widowControl w:val="0"/>
      <w:tabs>
        <w:tab w:val="center" w:pos="4153"/>
        <w:tab w:val="right" w:pos="8306"/>
      </w:tabs>
      <w:spacing w:after="20"/>
      <w:jc w:val="both"/>
    </w:pPr>
  </w:style>
  <w:style w:type="character" w:customStyle="1" w:styleId="HeaderChar">
    <w:name w:val="Header Char"/>
    <w:aliases w:val="Viršutinis kolontitulas Diagrama1 Char,Viršutinis kolontitulas Diagrama Diagrama1 Char,Char Diagrama Diagrama1 Char,Viršutinis kolontitulas Diagrama Diagrama Diagrama Char,Char Diagrama Diagrama Diagrama Char,Char Diagrama1 Char"/>
    <w:basedOn w:val="DefaultParagraphFont"/>
    <w:link w:val="Header"/>
    <w:uiPriority w:val="99"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3">
    <w:name w:val="Body Text 3"/>
    <w:basedOn w:val="Normal"/>
    <w:link w:val="BodyText3Char"/>
    <w:uiPriority w:val="99"/>
    <w:rsid w:val="00F258B4"/>
    <w:pPr>
      <w:jc w:val="both"/>
    </w:pPr>
  </w:style>
  <w:style w:type="character" w:customStyle="1" w:styleId="BodyText3Char">
    <w:name w:val="Body Text 3 Char"/>
    <w:basedOn w:val="DefaultParagraphFont"/>
    <w:link w:val="BodyText3"/>
    <w:uiPriority w:val="99"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Indent">
    <w:name w:val="Body Text Indent"/>
    <w:basedOn w:val="Normal"/>
    <w:link w:val="BodyTextIndentChar"/>
    <w:uiPriority w:val="99"/>
    <w:rsid w:val="00F258B4"/>
    <w:pPr>
      <w:spacing w:after="120" w:line="480" w:lineRule="auto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F258B4"/>
    <w:pPr>
      <w:jc w:val="center"/>
    </w:pPr>
    <w:rPr>
      <w:b/>
      <w:bCs/>
      <w:lang w:eastAsia="en-US"/>
    </w:rPr>
  </w:style>
  <w:style w:type="character" w:customStyle="1" w:styleId="TitleChar">
    <w:name w:val="Title Char"/>
    <w:basedOn w:val="DefaultParagraphFont"/>
    <w:link w:val="Title"/>
    <w:rsid w:val="00F258B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F258B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Pagrindinistekstas1">
    <w:name w:val="Pagrindinis tekstas1"/>
    <w:uiPriority w:val="99"/>
    <w:rsid w:val="00F258B4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LT"/>
      <w:sz w:val="20"/>
      <w:szCs w:val="20"/>
      <w:lang w:val="en-US"/>
    </w:rPr>
  </w:style>
  <w:style w:type="paragraph" w:customStyle="1" w:styleId="CentrBoldm">
    <w:name w:val="CentrBoldm"/>
    <w:basedOn w:val="Normal"/>
    <w:rsid w:val="00F258B4"/>
    <w:pPr>
      <w:autoSpaceDE w:val="0"/>
      <w:autoSpaceDN w:val="0"/>
      <w:adjustRightInd w:val="0"/>
      <w:jc w:val="center"/>
    </w:pPr>
    <w:rPr>
      <w:rFonts w:ascii="TimesLT" w:hAnsi="TimesLT" w:cs="TimesLT"/>
      <w:b/>
      <w:bCs/>
      <w:sz w:val="20"/>
      <w:szCs w:val="20"/>
      <w:lang w:val="en-US" w:eastAsia="en-US"/>
    </w:rPr>
  </w:style>
  <w:style w:type="paragraph" w:customStyle="1" w:styleId="bodytext">
    <w:name w:val="bodytext"/>
    <w:basedOn w:val="Normal"/>
    <w:rsid w:val="00F258B4"/>
    <w:pPr>
      <w:spacing w:before="100" w:beforeAutospacing="1" w:after="100" w:afterAutospacing="1"/>
    </w:pPr>
  </w:style>
  <w:style w:type="paragraph" w:customStyle="1" w:styleId="Sraopastraipa1">
    <w:name w:val="Sąrašo pastraipa1"/>
    <w:basedOn w:val="Normal"/>
    <w:uiPriority w:val="99"/>
    <w:qFormat/>
    <w:rsid w:val="00F258B4"/>
    <w:pPr>
      <w:ind w:left="720"/>
      <w:contextualSpacing/>
    </w:pPr>
    <w:rPr>
      <w:rFonts w:ascii="TimesLT" w:hAnsi="TimesLT"/>
      <w:szCs w:val="20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rsid w:val="00F258B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unhideWhenUsed/>
    <w:rsid w:val="00F258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258B4"/>
    <w:rPr>
      <w:rFonts w:ascii="Tahoma" w:eastAsia="Times New Roman" w:hAnsi="Tahoma" w:cs="Tahoma"/>
      <w:sz w:val="16"/>
      <w:szCs w:val="16"/>
      <w:lang w:eastAsia="lt-LT"/>
    </w:rPr>
  </w:style>
  <w:style w:type="paragraph" w:styleId="ListParagraph">
    <w:name w:val="List Paragraph"/>
    <w:aliases w:val="Bullet EY,List Paragraph2,List Paragraph Red,ERP-List Paragraph,List Paragraph11,Numbering,Paragraph,Table of contents numbered,List Paragraph21,Buletai,lp1,Bullet 1,Use Case List Paragraph,List Paragraph111,VARNELES"/>
    <w:basedOn w:val="Normal"/>
    <w:link w:val="ListParagraphChar"/>
    <w:qFormat/>
    <w:rsid w:val="00F258B4"/>
    <w:pPr>
      <w:ind w:left="720"/>
      <w:contextualSpacing/>
    </w:pPr>
  </w:style>
  <w:style w:type="paragraph" w:customStyle="1" w:styleId="Pagrindinistekstas2">
    <w:name w:val="Pagrindinis tekstas2"/>
    <w:link w:val="Pagrindinistekstas"/>
    <w:rsid w:val="00F258B4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LT"/>
      <w:sz w:val="20"/>
      <w:szCs w:val="20"/>
      <w:lang w:val="en-US"/>
    </w:rPr>
  </w:style>
  <w:style w:type="paragraph" w:customStyle="1" w:styleId="Betarp1">
    <w:name w:val="Be tarpų1"/>
    <w:qFormat/>
    <w:rsid w:val="00F25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2">
    <w:name w:val="Body Text 2"/>
    <w:basedOn w:val="Normal"/>
    <w:link w:val="BodyText2Char"/>
    <w:uiPriority w:val="99"/>
    <w:unhideWhenUsed/>
    <w:rsid w:val="00F258B4"/>
    <w:pPr>
      <w:spacing w:after="120" w:line="480" w:lineRule="auto"/>
    </w:pPr>
  </w:style>
  <w:style w:type="character" w:customStyle="1" w:styleId="Pagrindinistekstas2Diagrama1">
    <w:name w:val="Pagrindinis tekstas 2 Diagrama1"/>
    <w:basedOn w:val="DefaultParagraphFont"/>
    <w:uiPriority w:val="99"/>
    <w:semiHidden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BodyText0">
    <w:name w:val="Body Text"/>
    <w:basedOn w:val="Normal"/>
    <w:link w:val="BodyTextChar"/>
    <w:uiPriority w:val="99"/>
    <w:unhideWhenUsed/>
    <w:rsid w:val="00F258B4"/>
    <w:pPr>
      <w:spacing w:after="120"/>
    </w:pPr>
  </w:style>
  <w:style w:type="character" w:customStyle="1" w:styleId="BodyTextChar">
    <w:name w:val="Body Text Char"/>
    <w:basedOn w:val="DefaultParagraphFont"/>
    <w:link w:val="BodyText0"/>
    <w:uiPriority w:val="99"/>
    <w:rsid w:val="00F258B4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para">
    <w:name w:val="para"/>
    <w:rsid w:val="00F258B4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F258B4"/>
    <w:pPr>
      <w:jc w:val="center"/>
    </w:pPr>
    <w:rPr>
      <w:b/>
      <w:sz w:val="28"/>
      <w:szCs w:val="20"/>
      <w:lang w:eastAsia="en-US"/>
    </w:rPr>
  </w:style>
  <w:style w:type="paragraph" w:styleId="FootnoteText">
    <w:name w:val="footnote text"/>
    <w:basedOn w:val="Normal"/>
    <w:link w:val="FootnoteTextChar"/>
    <w:rsid w:val="00F258B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258B4"/>
    <w:rPr>
      <w:rFonts w:ascii="Times New Roman" w:eastAsia="Times New Roman" w:hAnsi="Times New Roman" w:cs="Times New Roman"/>
      <w:sz w:val="20"/>
      <w:szCs w:val="20"/>
      <w:lang w:eastAsia="lt-LT"/>
    </w:rPr>
  </w:style>
  <w:style w:type="character" w:styleId="FootnoteReference">
    <w:name w:val="footnote reference"/>
    <w:rsid w:val="00F258B4"/>
    <w:rPr>
      <w:vertAlign w:val="superscript"/>
    </w:rPr>
  </w:style>
  <w:style w:type="paragraph" w:styleId="HTMLPreformatted">
    <w:name w:val="HTML Preformatted"/>
    <w:aliases w:val="Char Char Char Char"/>
    <w:basedOn w:val="Normal"/>
    <w:link w:val="HTMLPreformattedChar"/>
    <w:unhideWhenUsed/>
    <w:rsid w:val="00F258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aliases w:val="Char Char Char Char Char"/>
    <w:basedOn w:val="DefaultParagraphFont"/>
    <w:link w:val="HTMLPreformatted"/>
    <w:rsid w:val="00F258B4"/>
    <w:rPr>
      <w:rFonts w:ascii="Courier New" w:eastAsia="Times New Roman" w:hAnsi="Courier New" w:cs="Courier New"/>
      <w:sz w:val="20"/>
      <w:szCs w:val="20"/>
      <w:lang w:eastAsia="lt-LT"/>
    </w:rPr>
  </w:style>
  <w:style w:type="paragraph" w:customStyle="1" w:styleId="Pagrindinistekstas3">
    <w:name w:val="Pagrindinis tekstas3"/>
    <w:rsid w:val="00F258B4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tvirtinta">
    <w:name w:val="Patvirtinta"/>
    <w:uiPriority w:val="99"/>
    <w:rsid w:val="00F258B4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MAZAS">
    <w:name w:val="MAZAS"/>
    <w:uiPriority w:val="99"/>
    <w:rsid w:val="00F258B4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BodyText1">
    <w:name w:val="Body Text1"/>
    <w:uiPriority w:val="99"/>
    <w:rsid w:val="00F258B4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unktai">
    <w:name w:val="Punktai"/>
    <w:basedOn w:val="Normal"/>
    <w:rsid w:val="00F258B4"/>
    <w:pPr>
      <w:tabs>
        <w:tab w:val="num" w:pos="927"/>
      </w:tabs>
      <w:spacing w:line="360" w:lineRule="auto"/>
      <w:ind w:firstLine="567"/>
      <w:jc w:val="both"/>
    </w:pPr>
    <w:rPr>
      <w:szCs w:val="20"/>
      <w:lang w:eastAsia="en-US"/>
    </w:rPr>
  </w:style>
  <w:style w:type="paragraph" w:customStyle="1" w:styleId="lentnr3">
    <w:name w:val="lent_nr3"/>
    <w:basedOn w:val="Normal"/>
    <w:uiPriority w:val="99"/>
    <w:rsid w:val="00F258B4"/>
    <w:pPr>
      <w:numPr>
        <w:numId w:val="1"/>
      </w:numPr>
      <w:tabs>
        <w:tab w:val="clear" w:pos="927"/>
        <w:tab w:val="num" w:pos="3600"/>
      </w:tabs>
      <w:ind w:left="3600" w:hanging="720"/>
    </w:pPr>
    <w:rPr>
      <w:sz w:val="20"/>
      <w:szCs w:val="20"/>
      <w:lang w:eastAsia="en-US"/>
    </w:rPr>
  </w:style>
  <w:style w:type="paragraph" w:styleId="NormalWeb">
    <w:name w:val="Normal (Web)"/>
    <w:basedOn w:val="Normal"/>
    <w:uiPriority w:val="99"/>
    <w:rsid w:val="00F258B4"/>
    <w:pPr>
      <w:suppressAutoHyphens/>
      <w:spacing w:before="280" w:after="280"/>
    </w:pPr>
    <w:rPr>
      <w:lang w:val="en-US" w:eastAsia="zh-CN"/>
    </w:rPr>
  </w:style>
  <w:style w:type="paragraph" w:customStyle="1" w:styleId="HTMLBody">
    <w:name w:val="HTML Body"/>
    <w:rsid w:val="00F258B4"/>
    <w:pPr>
      <w:suppressAutoHyphens/>
      <w:spacing w:after="0" w:line="240" w:lineRule="auto"/>
    </w:pPr>
    <w:rPr>
      <w:rFonts w:ascii="Courier New" w:eastAsia="Batang" w:hAnsi="Courier New" w:cs="Courier New"/>
      <w:sz w:val="20"/>
      <w:szCs w:val="20"/>
      <w:lang w:val="en-AU" w:eastAsia="ar-SA"/>
    </w:rPr>
  </w:style>
  <w:style w:type="paragraph" w:customStyle="1" w:styleId="Sraopastraipa2">
    <w:name w:val="Sąrašo pastraipa2"/>
    <w:basedOn w:val="Normal"/>
    <w:rsid w:val="00F258B4"/>
    <w:pPr>
      <w:ind w:left="720"/>
      <w:contextualSpacing/>
    </w:pPr>
    <w:rPr>
      <w:rFonts w:eastAsia="Calibri"/>
    </w:rPr>
  </w:style>
  <w:style w:type="character" w:customStyle="1" w:styleId="add-data-value1">
    <w:name w:val="add-data-value1"/>
    <w:rsid w:val="00F258B4"/>
    <w:rPr>
      <w:rFonts w:ascii="Arial" w:hAnsi="Arial" w:cs="Arial" w:hint="default"/>
      <w:b w:val="0"/>
      <w:bCs w:val="0"/>
      <w:color w:val="666666"/>
      <w:sz w:val="11"/>
      <w:szCs w:val="11"/>
    </w:rPr>
  </w:style>
  <w:style w:type="table" w:styleId="TableGrid">
    <w:name w:val="Table Grid"/>
    <w:basedOn w:val="TableNormal"/>
    <w:uiPriority w:val="39"/>
    <w:rsid w:val="00F25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F258B4"/>
  </w:style>
  <w:style w:type="character" w:customStyle="1" w:styleId="details">
    <w:name w:val="details"/>
    <w:basedOn w:val="DefaultParagraphFont"/>
    <w:rsid w:val="00F258B4"/>
  </w:style>
  <w:style w:type="character" w:customStyle="1" w:styleId="apple-style-span">
    <w:name w:val="apple-style-span"/>
    <w:basedOn w:val="DefaultParagraphFont"/>
    <w:uiPriority w:val="99"/>
    <w:rsid w:val="00113015"/>
  </w:style>
  <w:style w:type="character" w:styleId="CommentReference">
    <w:name w:val="annotation reference"/>
    <w:basedOn w:val="DefaultParagraphFont"/>
    <w:unhideWhenUsed/>
    <w:rsid w:val="007944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44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446E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4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46E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Heading4Char">
    <w:name w:val="Heading 4 Char"/>
    <w:basedOn w:val="DefaultParagraphFont"/>
    <w:link w:val="Heading4"/>
    <w:uiPriority w:val="99"/>
    <w:rsid w:val="001325A1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25A1"/>
    <w:rPr>
      <w:rFonts w:ascii="Cambria" w:eastAsia="Times New Roman" w:hAnsi="Cambria" w:cs="Times New Roman"/>
      <w:color w:val="243F60"/>
      <w:sz w:val="24"/>
      <w:szCs w:val="24"/>
      <w:lang w:eastAsia="lt-LT"/>
    </w:rPr>
  </w:style>
  <w:style w:type="paragraph" w:customStyle="1" w:styleId="NoSpacing1">
    <w:name w:val="No Spacing1"/>
    <w:uiPriority w:val="99"/>
    <w:qFormat/>
    <w:rsid w:val="001325A1"/>
    <w:pPr>
      <w:widowControl w:val="0"/>
      <w:suppressAutoHyphens/>
    </w:pPr>
    <w:rPr>
      <w:rFonts w:ascii="Calibri" w:eastAsia="Times New Roman" w:hAnsi="Calibri" w:cs="Calibri"/>
      <w:kern w:val="1"/>
      <w:lang w:eastAsia="ar-SA"/>
    </w:rPr>
  </w:style>
  <w:style w:type="character" w:customStyle="1" w:styleId="WW8Num1z0">
    <w:name w:val="WW8Num1z0"/>
    <w:uiPriority w:val="99"/>
    <w:rsid w:val="001325A1"/>
    <w:rPr>
      <w:rFonts w:ascii="Times New Roman" w:eastAsia="Times New Roman" w:hAnsi="Times New Roman" w:cs="Times New Roman"/>
    </w:rPr>
  </w:style>
  <w:style w:type="character" w:customStyle="1" w:styleId="WW8Num1z1">
    <w:name w:val="WW8Num1z1"/>
    <w:uiPriority w:val="99"/>
    <w:rsid w:val="001325A1"/>
    <w:rPr>
      <w:rFonts w:ascii="Courier New" w:hAnsi="Courier New" w:cs="Courier New"/>
    </w:rPr>
  </w:style>
  <w:style w:type="character" w:customStyle="1" w:styleId="WW8Num1z2">
    <w:name w:val="WW8Num1z2"/>
    <w:uiPriority w:val="99"/>
    <w:rsid w:val="001325A1"/>
    <w:rPr>
      <w:rFonts w:ascii="Wingdings" w:hAnsi="Wingdings"/>
    </w:rPr>
  </w:style>
  <w:style w:type="character" w:customStyle="1" w:styleId="WW8Num1z3">
    <w:name w:val="WW8Num1z3"/>
    <w:uiPriority w:val="99"/>
    <w:rsid w:val="001325A1"/>
    <w:rPr>
      <w:rFonts w:ascii="Symbol" w:hAnsi="Symbol"/>
    </w:rPr>
  </w:style>
  <w:style w:type="character" w:customStyle="1" w:styleId="WW8Num2z0">
    <w:name w:val="WW8Num2z0"/>
    <w:uiPriority w:val="99"/>
    <w:rsid w:val="001325A1"/>
    <w:rPr>
      <w:rFonts w:ascii="Times New Roman" w:eastAsia="Times New Roman" w:hAnsi="Times New Roman" w:cs="Times New Roman"/>
    </w:rPr>
  </w:style>
  <w:style w:type="character" w:customStyle="1" w:styleId="WW8Num2z1">
    <w:name w:val="WW8Num2z1"/>
    <w:uiPriority w:val="99"/>
    <w:rsid w:val="001325A1"/>
    <w:rPr>
      <w:rFonts w:ascii="Courier New" w:hAnsi="Courier New" w:cs="Courier New"/>
    </w:rPr>
  </w:style>
  <w:style w:type="character" w:customStyle="1" w:styleId="WW8Num2z2">
    <w:name w:val="WW8Num2z2"/>
    <w:uiPriority w:val="99"/>
    <w:rsid w:val="001325A1"/>
    <w:rPr>
      <w:rFonts w:ascii="Wingdings" w:hAnsi="Wingdings"/>
    </w:rPr>
  </w:style>
  <w:style w:type="character" w:customStyle="1" w:styleId="WW8Num2z3">
    <w:name w:val="WW8Num2z3"/>
    <w:uiPriority w:val="99"/>
    <w:rsid w:val="001325A1"/>
    <w:rPr>
      <w:rFonts w:ascii="Symbol" w:hAnsi="Symbol"/>
    </w:rPr>
  </w:style>
  <w:style w:type="paragraph" w:customStyle="1" w:styleId="Heading">
    <w:name w:val="Heading"/>
    <w:basedOn w:val="Normal"/>
    <w:next w:val="BodyText0"/>
    <w:rsid w:val="001325A1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styleId="List">
    <w:name w:val="List"/>
    <w:basedOn w:val="BodyText0"/>
    <w:uiPriority w:val="99"/>
    <w:rsid w:val="001325A1"/>
    <w:pPr>
      <w:suppressAutoHyphens/>
    </w:pPr>
    <w:rPr>
      <w:rFonts w:cs="Mangal"/>
      <w:lang w:eastAsia="ar-SA"/>
    </w:rPr>
  </w:style>
  <w:style w:type="paragraph" w:customStyle="1" w:styleId="Index">
    <w:name w:val="Index"/>
    <w:basedOn w:val="Normal"/>
    <w:uiPriority w:val="99"/>
    <w:rsid w:val="001325A1"/>
    <w:pPr>
      <w:suppressLineNumbers/>
      <w:suppressAutoHyphens/>
    </w:pPr>
    <w:rPr>
      <w:rFonts w:cs="Mangal"/>
      <w:lang w:eastAsia="ar-SA"/>
    </w:rPr>
  </w:style>
  <w:style w:type="paragraph" w:customStyle="1" w:styleId="CharChar7DiagramaDiagrama">
    <w:name w:val="Char Char7 Diagrama Diagrama"/>
    <w:basedOn w:val="Normal"/>
    <w:uiPriority w:val="99"/>
    <w:rsid w:val="001325A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lockText">
    <w:name w:val="Block Text"/>
    <w:basedOn w:val="Normal"/>
    <w:uiPriority w:val="99"/>
    <w:rsid w:val="001325A1"/>
    <w:pPr>
      <w:suppressAutoHyphens/>
      <w:spacing w:line="100" w:lineRule="atLeast"/>
    </w:pPr>
    <w:rPr>
      <w:kern w:val="1"/>
      <w:lang w:eastAsia="ar-SA"/>
    </w:rPr>
  </w:style>
  <w:style w:type="character" w:customStyle="1" w:styleId="hps">
    <w:name w:val="hps"/>
    <w:uiPriority w:val="99"/>
    <w:rsid w:val="001325A1"/>
  </w:style>
  <w:style w:type="character" w:customStyle="1" w:styleId="KomentarotemaDiagrama1">
    <w:name w:val="Komentaro tema Diagrama1"/>
    <w:basedOn w:val="CommentTextChar"/>
    <w:uiPriority w:val="99"/>
    <w:semiHidden/>
    <w:rsid w:val="001325A1"/>
    <w:rPr>
      <w:rFonts w:ascii="Times New Roman" w:eastAsia="Times New Roman" w:hAnsi="Times New Roman" w:cs="Times New Roman"/>
      <w:b/>
      <w:bCs/>
      <w:sz w:val="20"/>
      <w:szCs w:val="20"/>
      <w:lang w:val="en-US" w:eastAsia="lt-LT"/>
    </w:rPr>
  </w:style>
  <w:style w:type="paragraph" w:customStyle="1" w:styleId="CharCharCharCharCharChar">
    <w:name w:val="Char Char Char Char Char Char"/>
    <w:basedOn w:val="Normal"/>
    <w:uiPriority w:val="99"/>
    <w:rsid w:val="001325A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DocumentMapChar">
    <w:name w:val="Document Map Char"/>
    <w:link w:val="DocumentMap"/>
    <w:uiPriority w:val="99"/>
    <w:semiHidden/>
    <w:rsid w:val="001325A1"/>
    <w:rPr>
      <w:rFonts w:ascii="Tahoma" w:eastAsia="Times New Roman" w:hAnsi="Tahoma" w:cs="Tahoma"/>
      <w:sz w:val="20"/>
      <w:szCs w:val="20"/>
      <w:shd w:val="clear" w:color="auto" w:fill="000080"/>
      <w:lang w:eastAsia="zh-C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325A1"/>
    <w:pPr>
      <w:shd w:val="clear" w:color="auto" w:fill="000080"/>
    </w:pPr>
    <w:rPr>
      <w:rFonts w:ascii="Tahoma" w:hAnsi="Tahoma" w:cs="Tahoma"/>
      <w:sz w:val="20"/>
      <w:szCs w:val="20"/>
      <w:lang w:eastAsia="zh-CN"/>
    </w:rPr>
  </w:style>
  <w:style w:type="character" w:customStyle="1" w:styleId="DokumentostruktraDiagrama1">
    <w:name w:val="Dokumento struktūra Diagrama1"/>
    <w:basedOn w:val="DefaultParagraphFont"/>
    <w:uiPriority w:val="99"/>
    <w:semiHidden/>
    <w:rsid w:val="001325A1"/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font0">
    <w:name w:val="font0"/>
    <w:basedOn w:val="Normal"/>
    <w:uiPriority w:val="99"/>
    <w:rsid w:val="001325A1"/>
    <w:pPr>
      <w:spacing w:before="100" w:beforeAutospacing="1" w:after="100" w:afterAutospacing="1"/>
    </w:pPr>
    <w:rPr>
      <w:rFonts w:ascii="Arial" w:hAnsi="Arial" w:cs="Arial"/>
      <w:sz w:val="20"/>
      <w:szCs w:val="20"/>
      <w:lang w:val="en-GB"/>
    </w:rPr>
  </w:style>
  <w:style w:type="paragraph" w:customStyle="1" w:styleId="xl24">
    <w:name w:val="xl24"/>
    <w:basedOn w:val="Normal"/>
    <w:uiPriority w:val="99"/>
    <w:rsid w:val="001325A1"/>
    <w:pPr>
      <w:spacing w:before="100" w:beforeAutospacing="1" w:after="100" w:afterAutospacing="1"/>
    </w:pPr>
    <w:rPr>
      <w:lang w:val="en-GB"/>
    </w:rPr>
  </w:style>
  <w:style w:type="paragraph" w:customStyle="1" w:styleId="lentnr2">
    <w:name w:val="lent_nr2"/>
    <w:basedOn w:val="Normal"/>
    <w:next w:val="lentnr3"/>
    <w:uiPriority w:val="99"/>
    <w:rsid w:val="001325A1"/>
    <w:pPr>
      <w:tabs>
        <w:tab w:val="num" w:pos="360"/>
      </w:tabs>
      <w:suppressAutoHyphens/>
      <w:spacing w:before="120" w:after="60"/>
    </w:pPr>
    <w:rPr>
      <w:b/>
      <w:sz w:val="22"/>
      <w:szCs w:val="20"/>
      <w:lang w:eastAsia="ar-SA"/>
    </w:rPr>
  </w:style>
  <w:style w:type="paragraph" w:customStyle="1" w:styleId="Heading40">
    <w:name w:val="Heading4"/>
    <w:basedOn w:val="Heading4"/>
    <w:uiPriority w:val="99"/>
    <w:rsid w:val="001325A1"/>
    <w:pPr>
      <w:spacing w:line="360" w:lineRule="auto"/>
    </w:pPr>
    <w:rPr>
      <w:sz w:val="24"/>
      <w:szCs w:val="24"/>
      <w:lang w:eastAsia="lt-LT"/>
    </w:rPr>
  </w:style>
  <w:style w:type="paragraph" w:customStyle="1" w:styleId="NoSpacing2">
    <w:name w:val="No Spacing2"/>
    <w:uiPriority w:val="99"/>
    <w:qFormat/>
    <w:rsid w:val="001325A1"/>
    <w:pPr>
      <w:widowControl w:val="0"/>
      <w:suppressAutoHyphens/>
    </w:pPr>
    <w:rPr>
      <w:rFonts w:ascii="Calibri" w:eastAsia="Times New Roman" w:hAnsi="Calibri" w:cs="Calibri"/>
      <w:kern w:val="2"/>
      <w:lang w:eastAsia="ar-SA"/>
    </w:rPr>
  </w:style>
  <w:style w:type="paragraph" w:customStyle="1" w:styleId="ListParagraph1">
    <w:name w:val="List Paragraph1"/>
    <w:basedOn w:val="Normal"/>
    <w:uiPriority w:val="99"/>
    <w:qFormat/>
    <w:rsid w:val="001325A1"/>
    <w:pPr>
      <w:suppressAutoHyphens/>
      <w:spacing w:line="100" w:lineRule="atLeast"/>
    </w:pPr>
    <w:rPr>
      <w:kern w:val="2"/>
      <w:lang w:eastAsia="ar-SA"/>
    </w:rPr>
  </w:style>
  <w:style w:type="paragraph" w:customStyle="1" w:styleId="BodyText21">
    <w:name w:val="Body Text 21"/>
    <w:basedOn w:val="Normal"/>
    <w:uiPriority w:val="99"/>
    <w:rsid w:val="001325A1"/>
    <w:pPr>
      <w:widowControl w:val="0"/>
      <w:suppressAutoHyphens/>
      <w:ind w:left="720"/>
      <w:jc w:val="both"/>
    </w:pPr>
    <w:rPr>
      <w:rFonts w:eastAsia="Lucida Sans Unicode"/>
      <w:kern w:val="2"/>
      <w:lang w:val="en-US" w:eastAsia="en-US"/>
    </w:rPr>
  </w:style>
  <w:style w:type="character" w:customStyle="1" w:styleId="A3">
    <w:name w:val="A3"/>
    <w:uiPriority w:val="99"/>
    <w:rsid w:val="001325A1"/>
    <w:rPr>
      <w:rFonts w:ascii="Century Gothic" w:eastAsia="Century Gothic" w:hAnsi="Century Gothic" w:cs="Century Gothic" w:hint="default"/>
      <w:color w:val="000000"/>
      <w:sz w:val="16"/>
      <w:szCs w:val="16"/>
    </w:rPr>
  </w:style>
  <w:style w:type="character" w:styleId="Strong">
    <w:name w:val="Strong"/>
    <w:uiPriority w:val="22"/>
    <w:qFormat/>
    <w:rsid w:val="001325A1"/>
    <w:rPr>
      <w:b/>
      <w:bCs/>
    </w:rPr>
  </w:style>
  <w:style w:type="paragraph" w:styleId="NoSpacing">
    <w:name w:val="No Spacing"/>
    <w:uiPriority w:val="99"/>
    <w:qFormat/>
    <w:rsid w:val="001325A1"/>
    <w:pPr>
      <w:widowControl w:val="0"/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  <w:style w:type="paragraph" w:customStyle="1" w:styleId="point10">
    <w:name w:val="point1"/>
    <w:basedOn w:val="Normal"/>
    <w:uiPriority w:val="99"/>
    <w:rsid w:val="001325A1"/>
    <w:pPr>
      <w:spacing w:before="100" w:beforeAutospacing="1" w:after="100" w:afterAutospacing="1"/>
    </w:pPr>
    <w:rPr>
      <w:lang w:val="en-GB" w:eastAsia="en-GB"/>
    </w:rPr>
  </w:style>
  <w:style w:type="paragraph" w:customStyle="1" w:styleId="CharChar8CharChar">
    <w:name w:val="Char Char8 Char Char"/>
    <w:basedOn w:val="Normal"/>
    <w:uiPriority w:val="99"/>
    <w:rsid w:val="001325A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prastasis1">
    <w:name w:val="Įprastasis1"/>
    <w:rsid w:val="001325A1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Normal0">
    <w:name w:val="Normal~"/>
    <w:basedOn w:val="Normal"/>
    <w:rsid w:val="001325A1"/>
    <w:pPr>
      <w:widowControl w:val="0"/>
    </w:pPr>
    <w:rPr>
      <w:noProof/>
      <w:sz w:val="20"/>
      <w:szCs w:val="20"/>
      <w:lang w:val="en-AU" w:eastAsia="en-US"/>
    </w:rPr>
  </w:style>
  <w:style w:type="character" w:customStyle="1" w:styleId="notranslate">
    <w:name w:val="notranslate"/>
    <w:basedOn w:val="DefaultParagraphFont"/>
    <w:rsid w:val="001325A1"/>
  </w:style>
  <w:style w:type="character" w:customStyle="1" w:styleId="google-src-text1">
    <w:name w:val="google-src-text1"/>
    <w:rsid w:val="001325A1"/>
    <w:rPr>
      <w:vanish/>
      <w:webHidden w:val="0"/>
      <w:specVanish w:val="0"/>
    </w:rPr>
  </w:style>
  <w:style w:type="character" w:customStyle="1" w:styleId="boldtext">
    <w:name w:val="bold_text"/>
    <w:basedOn w:val="DefaultParagraphFont"/>
    <w:rsid w:val="001325A1"/>
  </w:style>
  <w:style w:type="character" w:customStyle="1" w:styleId="t1">
    <w:name w:val="t1"/>
    <w:rsid w:val="001325A1"/>
    <w:rPr>
      <w:color w:val="990000"/>
    </w:rPr>
  </w:style>
  <w:style w:type="paragraph" w:customStyle="1" w:styleId="Table">
    <w:name w:val="Table"/>
    <w:basedOn w:val="Normal"/>
    <w:link w:val="TableChar"/>
    <w:rsid w:val="001325A1"/>
    <w:rPr>
      <w:rFonts w:ascii="Calibri" w:eastAsia="Calibri" w:hAnsi="Calibri"/>
      <w:sz w:val="20"/>
      <w:szCs w:val="20"/>
    </w:rPr>
  </w:style>
  <w:style w:type="character" w:customStyle="1" w:styleId="TableChar">
    <w:name w:val="Table Char"/>
    <w:link w:val="Table"/>
    <w:locked/>
    <w:rsid w:val="001325A1"/>
    <w:rPr>
      <w:rFonts w:ascii="Calibri" w:eastAsia="Calibri" w:hAnsi="Calibri" w:cs="Times New Roman"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132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Default">
    <w:name w:val="Default"/>
    <w:rsid w:val="001325A1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lt-L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325A1"/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325A1"/>
    <w:rPr>
      <w:rFonts w:ascii="Consolas" w:eastAsia="Calibri" w:hAnsi="Consolas" w:cs="Times New Roman"/>
      <w:sz w:val="21"/>
      <w:szCs w:val="21"/>
    </w:rPr>
  </w:style>
  <w:style w:type="character" w:styleId="Emphasis">
    <w:name w:val="Emphasis"/>
    <w:uiPriority w:val="20"/>
    <w:qFormat/>
    <w:rsid w:val="001325A1"/>
    <w:rPr>
      <w:i/>
      <w:iCs/>
    </w:rPr>
  </w:style>
  <w:style w:type="paragraph" w:customStyle="1" w:styleId="Normalgaramond">
    <w:name w:val="Normal+garamond"/>
    <w:basedOn w:val="BodyText0"/>
    <w:rsid w:val="003A778A"/>
    <w:pPr>
      <w:numPr>
        <w:ilvl w:val="1"/>
        <w:numId w:val="2"/>
      </w:numPr>
      <w:spacing w:after="0"/>
      <w:jc w:val="both"/>
    </w:pPr>
    <w:rPr>
      <w:rFonts w:ascii="Garamond" w:hAnsi="Garamond"/>
      <w:spacing w:val="20"/>
      <w:szCs w:val="20"/>
      <w:lang w:eastAsia="en-US"/>
    </w:rPr>
  </w:style>
  <w:style w:type="paragraph" w:customStyle="1" w:styleId="InsideAddressName">
    <w:name w:val="Inside Address Name"/>
    <w:basedOn w:val="Normal"/>
    <w:rsid w:val="008F7597"/>
    <w:pPr>
      <w:overflowPunct w:val="0"/>
      <w:autoSpaceDE w:val="0"/>
      <w:autoSpaceDN w:val="0"/>
      <w:adjustRightInd w:val="0"/>
    </w:pPr>
    <w:rPr>
      <w:sz w:val="20"/>
      <w:szCs w:val="20"/>
      <w:lang w:val="en-GB"/>
    </w:rPr>
  </w:style>
  <w:style w:type="character" w:customStyle="1" w:styleId="st1">
    <w:name w:val="st1"/>
    <w:rsid w:val="003C107E"/>
  </w:style>
  <w:style w:type="paragraph" w:customStyle="1" w:styleId="SSutPunktas">
    <w:name w:val="SSutPunktas"/>
    <w:basedOn w:val="Normal"/>
    <w:rsid w:val="0081786F"/>
    <w:pPr>
      <w:tabs>
        <w:tab w:val="num" w:pos="360"/>
      </w:tabs>
      <w:suppressAutoHyphens/>
      <w:spacing w:after="57"/>
      <w:ind w:left="340" w:hanging="340"/>
      <w:jc w:val="both"/>
      <w:outlineLvl w:val="1"/>
    </w:pPr>
    <w:rPr>
      <w:rFonts w:eastAsia="HG Mincho Light J"/>
      <w:color w:val="000000"/>
      <w:sz w:val="20"/>
      <w:lang w:eastAsia="en-US"/>
    </w:rPr>
  </w:style>
  <w:style w:type="paragraph" w:customStyle="1" w:styleId="SSutSkyrius">
    <w:name w:val="SSutSkyrius"/>
    <w:basedOn w:val="Normal"/>
    <w:next w:val="SSutPunktas"/>
    <w:rsid w:val="0081786F"/>
    <w:pPr>
      <w:keepNext/>
      <w:tabs>
        <w:tab w:val="num" w:pos="360"/>
      </w:tabs>
      <w:suppressAutoHyphens/>
      <w:spacing w:before="113" w:after="57"/>
      <w:ind w:left="340" w:hanging="340"/>
      <w:outlineLvl w:val="0"/>
    </w:pPr>
    <w:rPr>
      <w:rFonts w:eastAsia="HG Mincho Light J"/>
      <w:b/>
      <w:color w:val="000000"/>
      <w:sz w:val="20"/>
      <w:lang w:eastAsia="en-US"/>
    </w:rPr>
  </w:style>
  <w:style w:type="paragraph" w:customStyle="1" w:styleId="Body2">
    <w:name w:val="Body 2"/>
    <w:rsid w:val="00F32D94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Times New Roman" w:hAnsi="Times New Roman" w:cs="Times New Roman"/>
      <w:color w:val="000000"/>
      <w:bdr w:val="nil"/>
      <w:lang w:val="en-US"/>
    </w:rPr>
  </w:style>
  <w:style w:type="paragraph" w:customStyle="1" w:styleId="Sraopastraipa3">
    <w:name w:val="Sąrašo pastraipa3"/>
    <w:basedOn w:val="Normal"/>
    <w:uiPriority w:val="34"/>
    <w:qFormat/>
    <w:rsid w:val="00856504"/>
    <w:pPr>
      <w:ind w:left="1296" w:firstLine="360"/>
    </w:pPr>
    <w:rPr>
      <w:rFonts w:ascii="Calibri" w:hAnsi="Calibri"/>
      <w:sz w:val="22"/>
      <w:szCs w:val="22"/>
      <w:lang w:val="en-US" w:eastAsia="en-US" w:bidi="en-US"/>
    </w:rPr>
  </w:style>
  <w:style w:type="paragraph" w:customStyle="1" w:styleId="tekstas">
    <w:name w:val="tekstas"/>
    <w:basedOn w:val="Normal"/>
    <w:uiPriority w:val="99"/>
    <w:rsid w:val="00350A95"/>
    <w:pPr>
      <w:ind w:firstLine="720"/>
      <w:jc w:val="both"/>
    </w:pPr>
    <w:rPr>
      <w:rFonts w:eastAsia="Calibri"/>
      <w:szCs w:val="20"/>
      <w:lang w:eastAsia="en-US"/>
    </w:rPr>
  </w:style>
  <w:style w:type="paragraph" w:customStyle="1" w:styleId="parasas">
    <w:name w:val="parasas"/>
    <w:basedOn w:val="Normal"/>
    <w:uiPriority w:val="99"/>
    <w:rsid w:val="00350A95"/>
    <w:pPr>
      <w:jc w:val="both"/>
    </w:pPr>
    <w:rPr>
      <w:rFonts w:eastAsia="Calibri"/>
      <w:szCs w:val="20"/>
      <w:lang w:eastAsia="en-US"/>
    </w:rPr>
  </w:style>
  <w:style w:type="paragraph" w:customStyle="1" w:styleId="Tekstas0">
    <w:name w:val="Tekstas"/>
    <w:basedOn w:val="Normal"/>
    <w:uiPriority w:val="99"/>
    <w:rsid w:val="00965B9C"/>
    <w:pPr>
      <w:ind w:firstLine="720"/>
      <w:jc w:val="both"/>
    </w:pPr>
    <w:rPr>
      <w:lang w:eastAsia="en-US"/>
    </w:rPr>
  </w:style>
  <w:style w:type="paragraph" w:customStyle="1" w:styleId="3">
    <w:name w:val="Стиль3"/>
    <w:basedOn w:val="Normal"/>
    <w:rsid w:val="00F94DAD"/>
    <w:pPr>
      <w:jc w:val="center"/>
    </w:pPr>
    <w:rPr>
      <w:szCs w:val="20"/>
      <w:lang w:val="en-GB" w:eastAsia="en-US"/>
    </w:rPr>
  </w:style>
  <w:style w:type="paragraph" w:customStyle="1" w:styleId="Lentele">
    <w:name w:val="Lentele"/>
    <w:basedOn w:val="Normal"/>
    <w:rsid w:val="00F94DAD"/>
    <w:pPr>
      <w:outlineLvl w:val="1"/>
    </w:pPr>
    <w:rPr>
      <w:lang w:eastAsia="en-US"/>
    </w:rPr>
  </w:style>
  <w:style w:type="paragraph" w:customStyle="1" w:styleId="Hyperlink1">
    <w:name w:val="Hyperlink1"/>
    <w:rsid w:val="00DA345B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364A9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lt-LT"/>
    </w:rPr>
  </w:style>
  <w:style w:type="character" w:customStyle="1" w:styleId="ListParagraphChar">
    <w:name w:val="List Paragraph Char"/>
    <w:aliases w:val="Bullet EY Char,List Paragraph2 Char,List Paragraph Red Char,ERP-List Paragraph Char,List Paragraph11 Char,Numbering Char,Paragraph Char,Table of contents numbered Char,List Paragraph21 Char,Buletai Char,lp1 Char,Bullet 1 Char"/>
    <w:link w:val="ListParagraph"/>
    <w:rsid w:val="00EE1369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Pagrindinistekstas">
    <w:name w:val="Pagrindinis tekstas_"/>
    <w:link w:val="Pagrindinistekstas2"/>
    <w:rsid w:val="000C1B90"/>
    <w:rPr>
      <w:rFonts w:ascii="TimesLT" w:eastAsia="Times New Roman" w:hAnsi="TimesLT" w:cs="TimesLT"/>
      <w:sz w:val="20"/>
      <w:szCs w:val="20"/>
      <w:lang w:val="en-US"/>
    </w:rPr>
  </w:style>
  <w:style w:type="paragraph" w:customStyle="1" w:styleId="Standard">
    <w:name w:val="Standard"/>
    <w:rsid w:val="006F0F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numbering" w:customStyle="1" w:styleId="NoList1">
    <w:name w:val="No List1"/>
    <w:next w:val="NoList"/>
    <w:uiPriority w:val="99"/>
    <w:semiHidden/>
    <w:unhideWhenUsed/>
    <w:rsid w:val="00E64C85"/>
  </w:style>
  <w:style w:type="table" w:customStyle="1" w:styleId="TableGrid1">
    <w:name w:val="Table Grid1"/>
    <w:basedOn w:val="TableNormal"/>
    <w:next w:val="TableGrid"/>
    <w:uiPriority w:val="59"/>
    <w:rsid w:val="0044744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80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0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95E09-2AD7-4821-B3EC-4DC9CBF8E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3814</Words>
  <Characters>2174</Characters>
  <Application>Microsoft Office Word</Application>
  <DocSecurity>0</DocSecurity>
  <Lines>18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Vilniaus universitetas</Company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User</cp:lastModifiedBy>
  <cp:revision>6</cp:revision>
  <cp:lastPrinted>2017-03-15T07:57:00Z</cp:lastPrinted>
  <dcterms:created xsi:type="dcterms:W3CDTF">2017-10-19T14:21:00Z</dcterms:created>
  <dcterms:modified xsi:type="dcterms:W3CDTF">2017-10-24T07:52:00Z</dcterms:modified>
</cp:coreProperties>
</file>